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6A7" w:rsidRPr="00B5467B" w:rsidRDefault="00B476A7" w:rsidP="001F19B5">
      <w:pPr>
        <w:tabs>
          <w:tab w:val="left" w:pos="4678"/>
        </w:tabs>
        <w:spacing w:line="276" w:lineRule="auto"/>
        <w:jc w:val="center"/>
        <w:rPr>
          <w:rFonts w:ascii="Cambria" w:hAnsi="Cambria"/>
          <w:b/>
          <w:bCs/>
        </w:rPr>
      </w:pPr>
      <w:bookmarkStart w:id="0" w:name="_GoBack"/>
      <w:bookmarkEnd w:id="0"/>
      <w:r w:rsidRPr="00993022">
        <w:rPr>
          <w:rFonts w:ascii="Cambria" w:hAnsi="Cambria"/>
          <w:b/>
          <w:bCs/>
        </w:rPr>
        <w:t xml:space="preserve">Załącznik nr </w:t>
      </w:r>
      <w:r w:rsidR="001F19B5">
        <w:rPr>
          <w:rFonts w:ascii="Cambria" w:hAnsi="Cambria"/>
          <w:b/>
          <w:bCs/>
        </w:rPr>
        <w:t>1</w:t>
      </w:r>
      <w:r w:rsidR="00AF505E">
        <w:rPr>
          <w:rFonts w:ascii="Cambria" w:hAnsi="Cambria"/>
          <w:b/>
          <w:bCs/>
        </w:rPr>
        <w:t>a</w:t>
      </w:r>
      <w:r w:rsidRPr="00993022">
        <w:rPr>
          <w:rFonts w:ascii="Cambria" w:hAnsi="Cambria"/>
          <w:b/>
          <w:bCs/>
        </w:rPr>
        <w:t xml:space="preserve"> </w:t>
      </w:r>
      <w:r w:rsidRPr="00993022">
        <w:rPr>
          <w:rFonts w:ascii="Cambria" w:hAnsi="Cambria"/>
          <w:b/>
        </w:rPr>
        <w:t>d</w:t>
      </w:r>
      <w:r w:rsidRPr="00993022">
        <w:rPr>
          <w:rFonts w:ascii="Cambria" w:hAnsi="Cambria"/>
          <w:b/>
          <w:bCs/>
        </w:rPr>
        <w:t>o SIWZ</w:t>
      </w:r>
    </w:p>
    <w:p w:rsidR="00B476A7" w:rsidRPr="00F72034" w:rsidRDefault="00B476A7" w:rsidP="00B476A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>
        <w:rPr>
          <w:rFonts w:ascii="Cambria" w:hAnsi="Cambria"/>
          <w:b/>
          <w:bCs/>
          <w:sz w:val="26"/>
          <w:szCs w:val="26"/>
        </w:rPr>
        <w:t>Projekt umowy</w:t>
      </w:r>
    </w:p>
    <w:p w:rsidR="0063787A" w:rsidRDefault="00B476A7" w:rsidP="00B476A7">
      <w:pPr>
        <w:spacing w:line="276" w:lineRule="auto"/>
        <w:ind w:left="2832" w:hanging="2832"/>
        <w:jc w:val="both"/>
        <w:rPr>
          <w:rFonts w:ascii="Cambria" w:hAnsi="Cambria" w:cs="Arial"/>
          <w:bCs/>
        </w:rPr>
      </w:pPr>
      <w:r>
        <w:rPr>
          <w:rFonts w:ascii="Cambria" w:hAnsi="Cambria"/>
          <w:spacing w:val="4"/>
        </w:rPr>
        <w:tab/>
      </w:r>
    </w:p>
    <w:p w:rsidR="00776D35" w:rsidRPr="0041556E" w:rsidRDefault="00776D35" w:rsidP="00776D35">
      <w:pPr>
        <w:spacing w:line="276" w:lineRule="auto"/>
        <w:jc w:val="center"/>
        <w:rPr>
          <w:rFonts w:ascii="Cambria" w:hAnsi="Cambria"/>
          <w:b/>
          <w:sz w:val="28"/>
          <w:szCs w:val="28"/>
        </w:rPr>
      </w:pPr>
      <w:r w:rsidRPr="0041556E">
        <w:rPr>
          <w:rFonts w:ascii="Cambria" w:hAnsi="Cambria"/>
          <w:b/>
          <w:sz w:val="28"/>
          <w:szCs w:val="28"/>
        </w:rPr>
        <w:t>Nr ………/201</w:t>
      </w:r>
      <w:r w:rsidR="003E3DB9">
        <w:rPr>
          <w:rFonts w:ascii="Cambria" w:hAnsi="Cambria"/>
          <w:b/>
          <w:sz w:val="28"/>
          <w:szCs w:val="28"/>
        </w:rPr>
        <w:t>8</w:t>
      </w:r>
    </w:p>
    <w:p w:rsidR="00776D35" w:rsidRPr="0041556E" w:rsidRDefault="00776D35" w:rsidP="00776D35">
      <w:pPr>
        <w:spacing w:line="276" w:lineRule="auto"/>
        <w:rPr>
          <w:rFonts w:ascii="Cambria" w:hAnsi="Cambria"/>
        </w:rPr>
      </w:pPr>
    </w:p>
    <w:p w:rsidR="00776D35" w:rsidRPr="00E70B01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>zawarta w dniu ............................... 201</w:t>
      </w:r>
      <w:r w:rsidR="003E3DB9">
        <w:rPr>
          <w:rFonts w:ascii="Cambria" w:hAnsi="Cambria"/>
          <w:color w:val="000000" w:themeColor="text1"/>
        </w:rPr>
        <w:t>8</w:t>
      </w:r>
      <w:r w:rsidRPr="00E70B01">
        <w:rPr>
          <w:rFonts w:ascii="Cambria" w:hAnsi="Cambria"/>
          <w:color w:val="000000" w:themeColor="text1"/>
        </w:rPr>
        <w:t xml:space="preserve"> r. w </w:t>
      </w:r>
      <w:r w:rsidR="003E3DB9">
        <w:rPr>
          <w:rFonts w:ascii="Cambria" w:hAnsi="Cambria"/>
          <w:color w:val="000000" w:themeColor="text1"/>
        </w:rPr>
        <w:t>………….</w:t>
      </w:r>
      <w:r w:rsidRPr="00E70B01">
        <w:rPr>
          <w:rFonts w:ascii="Cambria" w:hAnsi="Cambria"/>
          <w:color w:val="000000" w:themeColor="text1"/>
        </w:rPr>
        <w:t xml:space="preserve"> pomiędzy: </w:t>
      </w:r>
    </w:p>
    <w:p w:rsidR="003E3DB9" w:rsidRDefault="003E3DB9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>
        <w:rPr>
          <w:rFonts w:ascii="Cambria" w:hAnsi="Cambria"/>
          <w:b/>
          <w:bCs/>
          <w:color w:val="000000" w:themeColor="text1"/>
        </w:rPr>
        <w:t>…………….</w:t>
      </w:r>
      <w:r w:rsidR="00776D35" w:rsidRPr="00E70B01">
        <w:rPr>
          <w:rFonts w:ascii="Cambria" w:hAnsi="Cambria"/>
          <w:b/>
          <w:bCs/>
          <w:color w:val="000000" w:themeColor="text1"/>
        </w:rPr>
        <w:t xml:space="preserve"> </w:t>
      </w:r>
      <w:r w:rsidR="00776D35" w:rsidRPr="00E70B01">
        <w:rPr>
          <w:rFonts w:ascii="Cambria" w:hAnsi="Cambria"/>
          <w:color w:val="000000" w:themeColor="text1"/>
        </w:rPr>
        <w:t xml:space="preserve">z siedzibą w </w:t>
      </w:r>
      <w:r>
        <w:rPr>
          <w:rFonts w:ascii="Cambria" w:hAnsi="Cambria"/>
          <w:color w:val="000000" w:themeColor="text1"/>
        </w:rPr>
        <w:t>………………</w:t>
      </w:r>
    </w:p>
    <w:p w:rsidR="00776D35" w:rsidRPr="00E70B01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NIP </w:t>
      </w:r>
      <w:r w:rsidR="003E3DB9">
        <w:rPr>
          <w:rFonts w:ascii="Cambria" w:hAnsi="Cambria"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 xml:space="preserve">, REGON: </w:t>
      </w:r>
      <w:r w:rsidR="003E3DB9">
        <w:rPr>
          <w:rFonts w:ascii="Cambria" w:hAnsi="Cambria"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>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reprezentowaną przez: </w:t>
      </w:r>
    </w:p>
    <w:p w:rsidR="00776D35" w:rsidRPr="00E70B01" w:rsidRDefault="003E3DB9" w:rsidP="00776D35">
      <w:pPr>
        <w:spacing w:line="276" w:lineRule="auto"/>
        <w:rPr>
          <w:rFonts w:ascii="Cambria" w:hAnsi="Cambria"/>
          <w:color w:val="000000" w:themeColor="text1"/>
        </w:rPr>
      </w:pPr>
      <w:r>
        <w:rPr>
          <w:rFonts w:ascii="Cambria" w:hAnsi="Cambria"/>
          <w:b/>
          <w:color w:val="000000" w:themeColor="text1"/>
        </w:rPr>
        <w:t>……….</w:t>
      </w:r>
      <w:r w:rsidR="00776D35" w:rsidRPr="00E70B01">
        <w:rPr>
          <w:rFonts w:ascii="Cambria" w:hAnsi="Cambria"/>
          <w:b/>
          <w:color w:val="000000" w:themeColor="text1"/>
        </w:rPr>
        <w:t xml:space="preserve"> – </w:t>
      </w:r>
      <w:r>
        <w:rPr>
          <w:rFonts w:ascii="Cambria" w:hAnsi="Cambria"/>
          <w:bCs/>
          <w:color w:val="000000" w:themeColor="text1"/>
        </w:rPr>
        <w:t>………..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przy kontrasygnacie Skarbnika </w:t>
      </w:r>
      <w:r w:rsidR="003E3DB9">
        <w:rPr>
          <w:rFonts w:ascii="Cambria" w:hAnsi="Cambria"/>
          <w:bCs/>
          <w:color w:val="000000" w:themeColor="text1"/>
        </w:rPr>
        <w:t>…………</w:t>
      </w:r>
      <w:r w:rsidRPr="00E70B01">
        <w:rPr>
          <w:rFonts w:ascii="Cambria" w:hAnsi="Cambria"/>
          <w:color w:val="000000" w:themeColor="text1"/>
        </w:rPr>
        <w:t xml:space="preserve"> – </w:t>
      </w:r>
      <w:r w:rsidR="003E3DB9">
        <w:rPr>
          <w:rFonts w:ascii="Cambria" w:hAnsi="Cambria"/>
          <w:b/>
          <w:color w:val="000000" w:themeColor="text1"/>
        </w:rPr>
        <w:t>……………..</w:t>
      </w:r>
    </w:p>
    <w:p w:rsidR="00776D35" w:rsidRPr="00E70B01" w:rsidRDefault="00776D35" w:rsidP="00776D35">
      <w:pPr>
        <w:spacing w:line="276" w:lineRule="auto"/>
        <w:rPr>
          <w:rFonts w:ascii="Cambria" w:hAnsi="Cambria"/>
          <w:b/>
          <w:color w:val="000000" w:themeColor="text1"/>
        </w:rPr>
      </w:pPr>
      <w:r w:rsidRPr="00E70B01">
        <w:rPr>
          <w:rFonts w:ascii="Cambria" w:hAnsi="Cambria"/>
          <w:color w:val="000000" w:themeColor="text1"/>
        </w:rPr>
        <w:t xml:space="preserve">zwanym w dalszej części umowy </w:t>
      </w:r>
      <w:r w:rsidRPr="00E70B01">
        <w:rPr>
          <w:rFonts w:ascii="Cambria" w:hAnsi="Cambria"/>
          <w:b/>
          <w:color w:val="000000" w:themeColor="text1"/>
        </w:rPr>
        <w:t>„Zamawiającym”</w:t>
      </w:r>
    </w:p>
    <w:p w:rsidR="00776D35" w:rsidRPr="0041556E" w:rsidRDefault="00776D35" w:rsidP="00776D35">
      <w:pPr>
        <w:pStyle w:val="Default"/>
        <w:tabs>
          <w:tab w:val="left" w:pos="7830"/>
        </w:tabs>
        <w:spacing w:line="276" w:lineRule="auto"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a </w:t>
      </w:r>
      <w:r w:rsidRPr="0041556E">
        <w:rPr>
          <w:rFonts w:ascii="Cambria" w:hAnsi="Cambria"/>
        </w:rPr>
        <w:tab/>
      </w:r>
    </w:p>
    <w:p w:rsidR="00776D35" w:rsidRPr="0041556E" w:rsidRDefault="00776D35" w:rsidP="00776D35">
      <w:pPr>
        <w:pStyle w:val="Default"/>
        <w:spacing w:line="276" w:lineRule="auto"/>
        <w:jc w:val="both"/>
        <w:rPr>
          <w:rFonts w:ascii="Cambria" w:hAnsi="Cambria"/>
        </w:rPr>
      </w:pPr>
      <w:r w:rsidRPr="0041556E">
        <w:rPr>
          <w:rFonts w:ascii="Cambria" w:hAnsi="Cambria"/>
          <w:i/>
          <w:iCs/>
        </w:rPr>
        <w:t xml:space="preserve">*gdy kontrahentem jest spółka prawa handlowego: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b/>
          <w:bCs/>
          <w:color w:val="000000" w:themeColor="text1"/>
        </w:rPr>
        <w:t xml:space="preserve">spółką pod firmą „…” </w:t>
      </w:r>
      <w:r w:rsidRPr="00D24328">
        <w:rPr>
          <w:rFonts w:ascii="Cambria" w:hAnsi="Cambria"/>
          <w:color w:val="000000" w:themeColor="text1"/>
        </w:rPr>
        <w:t xml:space="preserve">z siedzibą w ... </w:t>
      </w:r>
      <w:r w:rsidRPr="00D24328">
        <w:rPr>
          <w:rFonts w:ascii="Cambria" w:hAnsi="Cambria"/>
          <w:i/>
          <w:iCs/>
          <w:color w:val="000000" w:themeColor="text1"/>
        </w:rPr>
        <w:t xml:space="preserve">(wpisać 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tylko </w:t>
      </w:r>
      <w:r w:rsidRPr="00D24328">
        <w:rPr>
          <w:rFonts w:ascii="Cambria" w:hAnsi="Cambria"/>
          <w:i/>
          <w:iCs/>
          <w:color w:val="000000" w:themeColor="text1"/>
        </w:rPr>
        <w:t>nazwę miasta/miejscowości)</w:t>
      </w:r>
      <w:r w:rsidRPr="00D24328">
        <w:rPr>
          <w:rFonts w:ascii="Cambria" w:hAnsi="Cambria"/>
          <w:color w:val="000000" w:themeColor="text1"/>
        </w:rPr>
        <w:t xml:space="preserve">, ul. ………., ………………. </w:t>
      </w:r>
      <w:r w:rsidRPr="00D24328">
        <w:rPr>
          <w:rFonts w:ascii="Cambria" w:hAnsi="Cambria"/>
          <w:i/>
          <w:iCs/>
          <w:color w:val="000000" w:themeColor="text1"/>
        </w:rPr>
        <w:t>(wpisać adres)</w:t>
      </w:r>
      <w:r w:rsidRPr="00D24328">
        <w:rPr>
          <w:rFonts w:ascii="Cambria" w:hAnsi="Cambria"/>
          <w:color w:val="000000" w:themeColor="text1"/>
        </w:rPr>
        <w:t xml:space="preserve">, wpisaną do Rejestru Przedsiębiorców Krajowego Rejestru Sądowego pod numerem KRS ... – zgodnie z wydrukiem z Centralnej Informacji Krajowego Rejestru Sądowego, stanowiącym załącznik nr </w:t>
      </w:r>
      <w:r>
        <w:rPr>
          <w:rFonts w:ascii="Cambria" w:hAnsi="Cambria"/>
          <w:color w:val="000000" w:themeColor="text1"/>
        </w:rPr>
        <w:t>….</w:t>
      </w:r>
      <w:r w:rsidRPr="00D24328">
        <w:rPr>
          <w:rFonts w:ascii="Cambria" w:hAnsi="Cambria"/>
          <w:color w:val="000000" w:themeColor="text1"/>
        </w:rPr>
        <w:t xml:space="preserve"> do umowy, NIP ……………….., REGON …………………….., zwaną dalej </w:t>
      </w:r>
      <w:r w:rsidRPr="00D24328">
        <w:rPr>
          <w:rFonts w:ascii="Cambria" w:hAnsi="Cambria"/>
          <w:b/>
          <w:bCs/>
          <w:color w:val="000000" w:themeColor="text1"/>
        </w:rPr>
        <w:t>„Wykonawcą”</w:t>
      </w:r>
      <w:r w:rsidRPr="00D24328">
        <w:rPr>
          <w:rFonts w:ascii="Cambria" w:hAnsi="Cambria"/>
          <w:color w:val="000000" w:themeColor="text1"/>
        </w:rPr>
        <w:t>, reprezentowaną przez ..........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1"/>
      </w:r>
      <w:r w:rsidRPr="00D24328">
        <w:rPr>
          <w:rFonts w:ascii="Cambria" w:hAnsi="Cambria"/>
          <w:color w:val="000000" w:themeColor="text1"/>
        </w:rPr>
        <w:t xml:space="preserve">/reprezentowaną przez … działającą/-ego na podstawie pełnomocnictwa, stanowiącego załącznik nr </w:t>
      </w:r>
      <w:r>
        <w:rPr>
          <w:rFonts w:ascii="Cambria" w:hAnsi="Cambria"/>
          <w:color w:val="000000" w:themeColor="text1"/>
        </w:rPr>
        <w:t>……</w:t>
      </w:r>
      <w:r w:rsidRPr="00D24328">
        <w:rPr>
          <w:rFonts w:ascii="Cambria" w:hAnsi="Cambria"/>
          <w:color w:val="000000" w:themeColor="text1"/>
        </w:rPr>
        <w:t xml:space="preserve"> do umowy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2"/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i/>
          <w:iCs/>
          <w:color w:val="000000" w:themeColor="text1"/>
        </w:rPr>
      </w:pP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i/>
          <w:iCs/>
          <w:color w:val="000000" w:themeColor="text1"/>
        </w:rPr>
        <w:t>*gdy kontrahentem jest osoba fizyczna prowadząca działalność gospodarczą</w:t>
      </w:r>
      <w:r w:rsidRPr="00D24328">
        <w:rPr>
          <w:rFonts w:ascii="Cambria" w:hAnsi="Cambria"/>
          <w:color w:val="000000" w:themeColor="text1"/>
        </w:rPr>
        <w:t xml:space="preserve">: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b/>
          <w:bCs/>
          <w:color w:val="000000" w:themeColor="text1"/>
        </w:rPr>
        <w:t xml:space="preserve">Panią/Panem …, </w:t>
      </w:r>
      <w:r w:rsidRPr="00D24328">
        <w:rPr>
          <w:rFonts w:ascii="Cambria" w:hAnsi="Cambria"/>
          <w:color w:val="000000" w:themeColor="text1"/>
        </w:rPr>
        <w:t>legitymującą/-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się dowodem osobistym seria i numer …, PESEL …, zamieszkałą/-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pod adresem …, prowadzącą/-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działalność gospodarczą pod firmą „…” z siedzibą w … </w:t>
      </w:r>
      <w:r w:rsidRPr="00D24328">
        <w:rPr>
          <w:rFonts w:ascii="Cambria" w:hAnsi="Cambria"/>
          <w:i/>
          <w:iCs/>
          <w:color w:val="000000" w:themeColor="text1"/>
        </w:rPr>
        <w:t xml:space="preserve">(wpisać </w:t>
      </w:r>
      <w:r w:rsidRPr="00D24328">
        <w:rPr>
          <w:rFonts w:ascii="Cambria" w:hAnsi="Cambria"/>
          <w:bCs/>
          <w:i/>
          <w:iCs/>
          <w:color w:val="000000" w:themeColor="text1"/>
        </w:rPr>
        <w:t>tylko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 </w:t>
      </w:r>
      <w:r w:rsidRPr="00D24328">
        <w:rPr>
          <w:rFonts w:ascii="Cambria" w:hAnsi="Cambria"/>
          <w:i/>
          <w:iCs/>
          <w:color w:val="000000" w:themeColor="text1"/>
        </w:rPr>
        <w:t>nazwę miasta/miejscowości)</w:t>
      </w:r>
      <w:r w:rsidRPr="00D24328">
        <w:rPr>
          <w:rFonts w:ascii="Cambria" w:hAnsi="Cambria"/>
          <w:color w:val="000000" w:themeColor="text1"/>
        </w:rPr>
        <w:t xml:space="preserve">, ul. ……………….. </w:t>
      </w:r>
      <w:r w:rsidRPr="00D24328">
        <w:rPr>
          <w:rFonts w:ascii="Cambria" w:hAnsi="Cambria"/>
          <w:i/>
          <w:iCs/>
          <w:color w:val="000000" w:themeColor="text1"/>
        </w:rPr>
        <w:t>(wpisać adres)</w:t>
      </w:r>
      <w:r w:rsidRPr="00D24328">
        <w:rPr>
          <w:rFonts w:ascii="Cambria" w:hAnsi="Cambria"/>
          <w:color w:val="000000" w:themeColor="text1"/>
        </w:rPr>
        <w:t xml:space="preserve">, – zgodnie z wydrukiem z Centralnej Ewidencji i Informacji o Działalności Gospodarczej, stanowiącym załącznik nr </w:t>
      </w:r>
      <w:r>
        <w:rPr>
          <w:rFonts w:ascii="Cambria" w:hAnsi="Cambria"/>
          <w:color w:val="000000" w:themeColor="text1"/>
        </w:rPr>
        <w:t>….</w:t>
      </w:r>
      <w:r w:rsidRPr="00D24328">
        <w:rPr>
          <w:rFonts w:ascii="Cambria" w:hAnsi="Cambria"/>
          <w:color w:val="000000" w:themeColor="text1"/>
        </w:rPr>
        <w:t xml:space="preserve"> do umowy, NIP ……………, REGON …………., zwaną/-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dalej </w:t>
      </w:r>
      <w:r w:rsidRPr="00D24328">
        <w:rPr>
          <w:rFonts w:ascii="Cambria" w:hAnsi="Cambria"/>
          <w:b/>
          <w:bCs/>
          <w:color w:val="000000" w:themeColor="text1"/>
        </w:rPr>
        <w:t>„Wykonawcą”</w:t>
      </w:r>
      <w:r w:rsidRPr="00D24328">
        <w:rPr>
          <w:rFonts w:ascii="Cambria" w:hAnsi="Cambria"/>
          <w:b/>
          <w:bCs/>
          <w:i/>
          <w:iCs/>
          <w:color w:val="000000" w:themeColor="text1"/>
        </w:rPr>
        <w:t xml:space="preserve">, </w:t>
      </w:r>
      <w:r w:rsidRPr="00D24328">
        <w:rPr>
          <w:rFonts w:ascii="Cambria" w:hAnsi="Cambria"/>
          <w:color w:val="000000" w:themeColor="text1"/>
        </w:rPr>
        <w:t>reprezentowaną/-</w:t>
      </w:r>
      <w:proofErr w:type="spellStart"/>
      <w:r w:rsidRPr="00D24328">
        <w:rPr>
          <w:rFonts w:ascii="Cambria" w:hAnsi="Cambria"/>
          <w:color w:val="000000" w:themeColor="text1"/>
        </w:rPr>
        <w:t>ym</w:t>
      </w:r>
      <w:proofErr w:type="spellEnd"/>
      <w:r w:rsidRPr="00D24328">
        <w:rPr>
          <w:rFonts w:ascii="Cambria" w:hAnsi="Cambria"/>
          <w:color w:val="000000" w:themeColor="text1"/>
        </w:rPr>
        <w:t xml:space="preserve"> przez … działającą/-ego na podstawie pełnomocnictwa, stanowiącego załącznik nr </w:t>
      </w:r>
      <w:r>
        <w:rPr>
          <w:rFonts w:ascii="Cambria" w:hAnsi="Cambria"/>
          <w:color w:val="000000" w:themeColor="text1"/>
        </w:rPr>
        <w:t>…..</w:t>
      </w:r>
      <w:r w:rsidRPr="00D24328">
        <w:rPr>
          <w:rFonts w:ascii="Cambria" w:hAnsi="Cambria"/>
          <w:color w:val="000000" w:themeColor="text1"/>
        </w:rPr>
        <w:t xml:space="preserve"> do umowy</w:t>
      </w:r>
      <w:r w:rsidRPr="00D24328">
        <w:rPr>
          <w:rStyle w:val="Odwoanieprzypisudolnego"/>
          <w:rFonts w:ascii="Cambria" w:hAnsi="Cambria"/>
          <w:color w:val="000000" w:themeColor="text1"/>
        </w:rPr>
        <w:footnoteReference w:id="3"/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D24328" w:rsidRDefault="00776D35" w:rsidP="00776D35">
      <w:pPr>
        <w:pStyle w:val="Default"/>
        <w:spacing w:line="276" w:lineRule="auto"/>
        <w:jc w:val="both"/>
        <w:rPr>
          <w:rFonts w:ascii="Cambria" w:hAnsi="Cambria"/>
          <w:color w:val="000000" w:themeColor="text1"/>
        </w:rPr>
      </w:pPr>
      <w:r w:rsidRPr="00D24328">
        <w:rPr>
          <w:rFonts w:ascii="Cambria" w:hAnsi="Cambria"/>
          <w:color w:val="000000" w:themeColor="text1"/>
        </w:rPr>
        <w:t xml:space="preserve">wspólnie zwanymi dalej </w:t>
      </w:r>
      <w:r w:rsidRPr="00D24328">
        <w:rPr>
          <w:rFonts w:ascii="Cambria" w:hAnsi="Cambria"/>
          <w:b/>
          <w:bCs/>
          <w:color w:val="000000" w:themeColor="text1"/>
        </w:rPr>
        <w:t>„Stronami”</w:t>
      </w:r>
      <w:r w:rsidRPr="00D24328">
        <w:rPr>
          <w:rFonts w:ascii="Cambria" w:hAnsi="Cambria"/>
          <w:color w:val="000000" w:themeColor="text1"/>
        </w:rPr>
        <w:t xml:space="preserve">, </w:t>
      </w:r>
    </w:p>
    <w:p w:rsidR="00776D35" w:rsidRPr="0041556E" w:rsidRDefault="00776D35" w:rsidP="00776D35">
      <w:pPr>
        <w:spacing w:line="276" w:lineRule="auto"/>
        <w:rPr>
          <w:rFonts w:ascii="Cambria" w:hAnsi="Cambria"/>
        </w:rPr>
      </w:pPr>
      <w:r w:rsidRPr="0041556E">
        <w:rPr>
          <w:rFonts w:ascii="Cambria" w:hAnsi="Cambria"/>
        </w:rPr>
        <w:t>o następującej treści:</w:t>
      </w:r>
    </w:p>
    <w:p w:rsidR="00776D35" w:rsidRPr="0041556E" w:rsidRDefault="00776D35" w:rsidP="00776D35">
      <w:pPr>
        <w:spacing w:line="276" w:lineRule="auto"/>
        <w:jc w:val="center"/>
        <w:rPr>
          <w:rFonts w:ascii="Cambria" w:hAnsi="Cambria"/>
          <w:b/>
        </w:rPr>
      </w:pPr>
      <w:r w:rsidRPr="0041556E">
        <w:rPr>
          <w:rFonts w:ascii="Cambria" w:hAnsi="Cambria"/>
          <w:b/>
        </w:rPr>
        <w:lastRenderedPageBreak/>
        <w:t>Oświadczenia Stron</w:t>
      </w:r>
    </w:p>
    <w:p w:rsidR="00776D35" w:rsidRPr="0041556E" w:rsidRDefault="00776D3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Strony oświadczają, że niniejsza umowa, zwana dalej „umową”, została zawarta </w:t>
      </w:r>
      <w:r w:rsidRPr="0041556E">
        <w:rPr>
          <w:rFonts w:ascii="Cambria" w:hAnsi="Cambria"/>
        </w:rPr>
        <w:br/>
        <w:t xml:space="preserve">w wyniku udzielenia zamówienia publicznego w trybie przetargu nieograniczonego, zgodnie z art. 39 ustawy z dnia 29 stycznia 2004 r. – Prawo zamówień publicznych </w:t>
      </w:r>
      <w:r w:rsidR="003E3DB9">
        <w:rPr>
          <w:rFonts w:ascii="Cambria" w:hAnsi="Cambria"/>
        </w:rPr>
        <w:br/>
      </w:r>
      <w:r w:rsidRPr="00776D35">
        <w:rPr>
          <w:rFonts w:ascii="Cambria" w:hAnsi="Cambria"/>
        </w:rPr>
        <w:t>(t. j. Dz. U. z 2017 r., poz. 1579</w:t>
      </w:r>
      <w:r w:rsidR="003E3DB9">
        <w:rPr>
          <w:rFonts w:ascii="Cambria" w:hAnsi="Cambria"/>
        </w:rPr>
        <w:t xml:space="preserve"> ze zm.</w:t>
      </w:r>
      <w:r w:rsidRPr="00776D35">
        <w:rPr>
          <w:rFonts w:ascii="Cambria" w:hAnsi="Cambria"/>
        </w:rPr>
        <w:t>)</w:t>
      </w:r>
      <w:r>
        <w:rPr>
          <w:rFonts w:ascii="Cambria" w:hAnsi="Cambria"/>
        </w:rPr>
        <w:t>.</w:t>
      </w:r>
    </w:p>
    <w:p w:rsidR="00776D35" w:rsidRDefault="00776D3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41556E">
        <w:rPr>
          <w:rFonts w:ascii="Cambria" w:hAnsi="Cambria"/>
        </w:rPr>
        <w:t xml:space="preserve">Wykonawca oświadcza, że spełnia warunki określone w art. 22 ust. 1 ustawy, </w:t>
      </w:r>
      <w:r w:rsidRPr="0041556E">
        <w:rPr>
          <w:rFonts w:ascii="Cambria" w:hAnsi="Cambria"/>
        </w:rPr>
        <w:br/>
        <w:t>o której mowa w ust. 1, oraz nie podlega wykluczeniu na podstaw</w:t>
      </w:r>
      <w:r w:rsidR="003C18BE">
        <w:rPr>
          <w:rFonts w:ascii="Cambria" w:hAnsi="Cambria"/>
        </w:rPr>
        <w:t xml:space="preserve">ie art. 24 ust. 1 pkt 12) – 23) </w:t>
      </w:r>
      <w:r w:rsidR="00F9417C" w:rsidRPr="00381886">
        <w:rPr>
          <w:rFonts w:ascii="Cambria" w:hAnsi="Cambria"/>
        </w:rPr>
        <w:t xml:space="preserve">ustawy </w:t>
      </w:r>
      <w:proofErr w:type="spellStart"/>
      <w:r w:rsidR="00F9417C" w:rsidRPr="00381886">
        <w:rPr>
          <w:rFonts w:ascii="Cambria" w:hAnsi="Cambria"/>
        </w:rPr>
        <w:t>Pzp</w:t>
      </w:r>
      <w:proofErr w:type="spellEnd"/>
      <w:r w:rsidRPr="0041556E">
        <w:rPr>
          <w:rFonts w:ascii="Cambria" w:hAnsi="Cambria"/>
        </w:rPr>
        <w:t>.</w:t>
      </w:r>
    </w:p>
    <w:p w:rsidR="001F19B5" w:rsidRPr="0041556E" w:rsidRDefault="001F19B5" w:rsidP="00EF6FAE">
      <w:pPr>
        <w:numPr>
          <w:ilvl w:val="0"/>
          <w:numId w:val="10"/>
        </w:numPr>
        <w:spacing w:line="276" w:lineRule="auto"/>
        <w:ind w:left="426" w:hanging="426"/>
        <w:contextualSpacing/>
        <w:jc w:val="both"/>
        <w:rPr>
          <w:rFonts w:ascii="Cambria" w:hAnsi="Cambria"/>
        </w:rPr>
      </w:pPr>
      <w:r w:rsidRPr="00066B49">
        <w:rPr>
          <w:rFonts w:ascii="Cambria" w:hAnsi="Cambria"/>
          <w:b/>
        </w:rPr>
        <w:t>Zamawiający oświadcza, iż</w:t>
      </w:r>
      <w:r w:rsidRPr="00066B49">
        <w:rPr>
          <w:rFonts w:ascii="Cambria" w:eastAsia="Calibri" w:hAnsi="Cambria" w:cs="ArialNarrow"/>
          <w:b/>
        </w:rPr>
        <w:t xml:space="preserve"> zadanie o którym mowa w § 1 umowy współfinansowane jest ze środków Europejskiego Funduszu Rozwoju Regionalnego w ramach Regionalnego Programu Operacyjnego Województwa Lubelskiego na lata 2014-2020.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1</w:t>
      </w:r>
    </w:p>
    <w:p w:rsidR="005A21D2" w:rsidRPr="005A21D2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Przed</w:t>
      </w:r>
      <w:r w:rsidR="00CC50EF" w:rsidRPr="007E010F">
        <w:rPr>
          <w:rFonts w:ascii="Cambria" w:hAnsi="Cambria"/>
          <w:sz w:val="24"/>
          <w:szCs w:val="24"/>
        </w:rPr>
        <w:t xml:space="preserve">miotem umowy jest </w:t>
      </w:r>
      <w:r w:rsidR="007E010F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zakup i dostawa</w:t>
      </w:r>
      <w:r w:rsidR="005A21D2">
        <w:rPr>
          <w:rFonts w:ascii="Cambria" w:hAnsi="Cambria" w:cs="Arial"/>
          <w:b/>
          <w:bCs/>
          <w:color w:val="000000" w:themeColor="text1"/>
          <w:sz w:val="24"/>
          <w:szCs w:val="24"/>
        </w:rPr>
        <w:t>:</w:t>
      </w:r>
    </w:p>
    <w:p w:rsidR="005A21D2" w:rsidRPr="00A05B19" w:rsidRDefault="005A21D2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="007E010F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witryn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y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chłodnicz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ej fabrycznie nowej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br/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i prawnych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="007E010F" w:rsidRPr="00A05B19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5A21D2" w:rsidRDefault="005A21D2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w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óz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k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a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do </w:t>
      </w:r>
      <w:proofErr w:type="spellStart"/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flambirowania</w:t>
      </w:r>
      <w:proofErr w:type="spellEnd"/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, 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fabrycznie nowe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3C18BE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i prawnych 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3C18BE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3C18BE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, 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ab/>
        <w:t xml:space="preserve">                      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bookmarkStart w:id="1" w:name="_Toc454531168"/>
      <w:proofErr w:type="spellStart"/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wychłodzark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i</w:t>
      </w:r>
      <w:proofErr w:type="spellEnd"/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szokow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ej</w:t>
      </w:r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/ </w:t>
      </w:r>
      <w:proofErr w:type="spellStart"/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schładziarko</w:t>
      </w:r>
      <w:proofErr w:type="spellEnd"/>
      <w:r w:rsidR="00AF505E"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-zamrażark</w:t>
      </w:r>
      <w:bookmarkEnd w:id="1"/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i</w:t>
      </w:r>
      <w:r w:rsidR="00A05B19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fabrycznie nowej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B67EB6"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i prawnych 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="00B67EB6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 w:rsid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B67EB6"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Pr="00A05B19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B67EB6" w:rsidRDefault="00B67EB6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p</w:t>
      </w:r>
      <w:r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iec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a</w:t>
      </w:r>
      <w:r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konwekcyjno-parow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ego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fabrycznie nowe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 i prawnych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B67EB6" w:rsidRDefault="00B67EB6" w:rsidP="005A21D2">
      <w:pPr>
        <w:pStyle w:val="p3"/>
        <w:spacing w:line="276" w:lineRule="auto"/>
        <w:ind w:left="284"/>
        <w:jc w:val="both"/>
        <w:rPr>
          <w:rFonts w:ascii="Cambria" w:hAnsi="Cambria" w:cs="Arial"/>
          <w:b/>
          <w:bCs/>
          <w:color w:val="000000" w:themeColor="text1"/>
          <w:sz w:val="24"/>
          <w:szCs w:val="24"/>
        </w:rPr>
      </w:pP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-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1 szt.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z</w:t>
      </w:r>
      <w:r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>mywark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i</w:t>
      </w:r>
      <w:r w:rsidRPr="00B67EB6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gastronomiczn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ej</w:t>
      </w:r>
      <w:r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fabrycznie nowej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nieużywane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wyprodukowane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go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kompletne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>, wolne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>j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od wad konstrukcyjnych, materiałowych, wykonawczych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i prawnych 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dla </w:t>
      </w:r>
      <w:r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ZSCKR</w:t>
      </w:r>
      <w:r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Pr="001F19B5">
        <w:rPr>
          <w:rFonts w:ascii="Cambria" w:hAnsi="Cambria" w:cs="Arial"/>
          <w:b/>
          <w:bCs/>
          <w:color w:val="000000" w:themeColor="text1"/>
          <w:sz w:val="24"/>
          <w:szCs w:val="24"/>
        </w:rPr>
        <w:t>w Okszowie</w:t>
      </w:r>
      <w:r w:rsidRPr="00A05B19">
        <w:rPr>
          <w:rFonts w:ascii="Cambria" w:hAnsi="Cambria" w:cs="Arial"/>
          <w:b/>
          <w:bCs/>
          <w:color w:val="000000" w:themeColor="text1"/>
          <w:sz w:val="24"/>
          <w:szCs w:val="24"/>
        </w:rPr>
        <w:t>,</w:t>
      </w:r>
    </w:p>
    <w:p w:rsidR="0063787A" w:rsidRPr="007E010F" w:rsidRDefault="007E010F" w:rsidP="005A21D2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 w:cs="Arial"/>
          <w:b/>
          <w:bCs/>
          <w:color w:val="000000" w:themeColor="text1"/>
          <w:sz w:val="24"/>
          <w:szCs w:val="24"/>
        </w:rPr>
        <w:t xml:space="preserve"> </w:t>
      </w:r>
      <w:r w:rsidR="0063787A" w:rsidRPr="007E010F">
        <w:rPr>
          <w:rFonts w:ascii="Cambria" w:hAnsi="Cambria"/>
          <w:sz w:val="24"/>
          <w:szCs w:val="24"/>
        </w:rPr>
        <w:t>któr</w:t>
      </w:r>
      <w:r w:rsidR="00A05B19">
        <w:rPr>
          <w:rFonts w:ascii="Cambria" w:hAnsi="Cambria"/>
          <w:sz w:val="24"/>
          <w:szCs w:val="24"/>
        </w:rPr>
        <w:t>ych</w:t>
      </w:r>
      <w:r w:rsidR="0063787A" w:rsidRPr="007E010F">
        <w:rPr>
          <w:rFonts w:ascii="Cambria" w:hAnsi="Cambria"/>
          <w:sz w:val="24"/>
          <w:szCs w:val="24"/>
        </w:rPr>
        <w:t xml:space="preserve"> parametry techniczne zawarte są</w:t>
      </w:r>
      <w:r w:rsidR="00A05B19">
        <w:rPr>
          <w:rFonts w:ascii="Cambria" w:hAnsi="Cambria"/>
          <w:sz w:val="24"/>
          <w:szCs w:val="24"/>
        </w:rPr>
        <w:t xml:space="preserve"> </w:t>
      </w:r>
      <w:r w:rsidR="0063787A" w:rsidRPr="007E010F">
        <w:rPr>
          <w:rFonts w:ascii="Cambria" w:hAnsi="Cambria"/>
          <w:sz w:val="24"/>
          <w:szCs w:val="24"/>
        </w:rPr>
        <w:t xml:space="preserve">w </w:t>
      </w:r>
      <w:proofErr w:type="spellStart"/>
      <w:r w:rsidR="003C18BE">
        <w:rPr>
          <w:rFonts w:ascii="Cambria" w:hAnsi="Cambria"/>
          <w:sz w:val="24"/>
          <w:szCs w:val="24"/>
        </w:rPr>
        <w:t>siwz</w:t>
      </w:r>
      <w:proofErr w:type="spellEnd"/>
      <w:r w:rsidR="0063787A" w:rsidRPr="007E010F">
        <w:rPr>
          <w:rFonts w:ascii="Cambria" w:hAnsi="Cambria"/>
          <w:sz w:val="24"/>
          <w:szCs w:val="24"/>
        </w:rPr>
        <w:t>.</w:t>
      </w:r>
    </w:p>
    <w:p w:rsidR="0063787A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Wykonawca oświadcza, że dostarczony </w:t>
      </w:r>
      <w:r w:rsidR="00A05B19">
        <w:rPr>
          <w:rFonts w:ascii="Cambria" w:hAnsi="Cambria"/>
          <w:sz w:val="24"/>
          <w:szCs w:val="24"/>
        </w:rPr>
        <w:t>sprzęt</w:t>
      </w:r>
      <w:r w:rsidR="003E3DB9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posiada aktualną na dzień dostawy </w:t>
      </w:r>
      <w:r w:rsidRPr="003C18BE">
        <w:rPr>
          <w:rFonts w:ascii="Cambria" w:hAnsi="Cambria"/>
          <w:sz w:val="24"/>
          <w:szCs w:val="24"/>
          <w:highlight w:val="yellow"/>
        </w:rPr>
        <w:t>homologację, certyfikaty i atesty, zgodnie zobowiązującymi przepisami</w:t>
      </w:r>
      <w:r w:rsidRPr="00E73233">
        <w:rPr>
          <w:rFonts w:ascii="Cambria" w:hAnsi="Cambria"/>
          <w:sz w:val="24"/>
          <w:szCs w:val="24"/>
        </w:rPr>
        <w:t>, umożliwiające ich rejestrację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Rzeczpospolitej Polskiej</w:t>
      </w:r>
      <w:r w:rsidR="003E3DB9">
        <w:rPr>
          <w:rFonts w:ascii="Cambria" w:hAnsi="Cambria"/>
          <w:sz w:val="24"/>
          <w:szCs w:val="24"/>
        </w:rPr>
        <w:t>.</w:t>
      </w:r>
    </w:p>
    <w:p w:rsidR="0063787A" w:rsidRDefault="0063787A" w:rsidP="00EF6FAE">
      <w:pPr>
        <w:pStyle w:val="p3"/>
        <w:numPr>
          <w:ilvl w:val="0"/>
          <w:numId w:val="6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Parametry techniczno</w:t>
      </w:r>
      <w:r w:rsidR="008D52DE">
        <w:rPr>
          <w:rFonts w:ascii="Cambria" w:hAnsi="Cambria"/>
          <w:sz w:val="24"/>
          <w:szCs w:val="24"/>
        </w:rPr>
        <w:t xml:space="preserve"> – </w:t>
      </w:r>
      <w:r w:rsidRPr="00E73233">
        <w:rPr>
          <w:rFonts w:ascii="Cambria" w:hAnsi="Cambria"/>
          <w:sz w:val="24"/>
          <w:szCs w:val="24"/>
        </w:rPr>
        <w:t>eksploatacyjne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jakość dostarczan</w:t>
      </w:r>
      <w:r w:rsidR="00A05B19">
        <w:rPr>
          <w:rFonts w:ascii="Cambria" w:hAnsi="Cambria"/>
          <w:sz w:val="24"/>
          <w:szCs w:val="24"/>
        </w:rPr>
        <w:t>ych</w:t>
      </w:r>
      <w:r w:rsidRPr="00E73233">
        <w:rPr>
          <w:rFonts w:ascii="Cambria" w:hAnsi="Cambria"/>
          <w:sz w:val="24"/>
          <w:szCs w:val="24"/>
        </w:rPr>
        <w:t xml:space="preserve"> </w:t>
      </w:r>
      <w:r w:rsidR="00A05B19">
        <w:rPr>
          <w:rFonts w:ascii="Cambria" w:hAnsi="Cambria"/>
          <w:sz w:val="24"/>
          <w:szCs w:val="24"/>
        </w:rPr>
        <w:t>sprzętów</w:t>
      </w:r>
      <w:r w:rsidRPr="00E73233">
        <w:rPr>
          <w:rFonts w:ascii="Cambria" w:hAnsi="Cambria"/>
          <w:sz w:val="24"/>
          <w:szCs w:val="24"/>
        </w:rPr>
        <w:t>, odpowiada obowiązującym przepisom ogólnym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szczegółowym.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2</w:t>
      </w:r>
    </w:p>
    <w:p w:rsidR="000A1E86" w:rsidRDefault="0063787A" w:rsidP="00EF6FAE">
      <w:pPr>
        <w:pStyle w:val="p3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Wykonawca zobowiązuje się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do dostarczenia Zamawiającemu </w:t>
      </w:r>
      <w:r w:rsidR="000A1E86">
        <w:rPr>
          <w:rFonts w:ascii="Cambria" w:hAnsi="Cambria"/>
          <w:sz w:val="24"/>
          <w:szCs w:val="24"/>
        </w:rPr>
        <w:t>sprzętu:</w:t>
      </w:r>
    </w:p>
    <w:p w:rsidR="000A1E86" w:rsidRDefault="003E3DB9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="0063787A"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4"/>
      </w:r>
      <w:r>
        <w:rPr>
          <w:rFonts w:ascii="Cambria" w:hAnsi="Cambria"/>
          <w:sz w:val="24"/>
          <w:szCs w:val="24"/>
        </w:rPr>
        <w:t xml:space="preserve"> </w:t>
      </w:r>
    </w:p>
    <w:p w:rsidR="000A1E86" w:rsidRDefault="000A1E8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5"/>
      </w:r>
    </w:p>
    <w:p w:rsidR="000A1E86" w:rsidRDefault="000A1E8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6"/>
      </w:r>
    </w:p>
    <w:p w:rsidR="00B67EB6" w:rsidRDefault="00B67EB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7"/>
      </w:r>
    </w:p>
    <w:p w:rsidR="00B67EB6" w:rsidRDefault="00B67EB6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 …………………</w:t>
      </w:r>
      <w:r w:rsidRPr="00E73233">
        <w:rPr>
          <w:rFonts w:ascii="Cambria" w:hAnsi="Cambria"/>
          <w:sz w:val="24"/>
          <w:szCs w:val="24"/>
        </w:rPr>
        <w:t xml:space="preserve"> </w:t>
      </w:r>
      <w:r>
        <w:rPr>
          <w:rStyle w:val="Odwoanieprzypisudolnego"/>
          <w:rFonts w:ascii="Cambria" w:hAnsi="Cambria"/>
          <w:sz w:val="24"/>
          <w:szCs w:val="24"/>
        </w:rPr>
        <w:footnoteReference w:id="8"/>
      </w:r>
    </w:p>
    <w:p w:rsidR="0063787A" w:rsidRPr="00E73233" w:rsidRDefault="0063787A" w:rsidP="000A1E86">
      <w:pPr>
        <w:pStyle w:val="p3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stanowiącego przedmiot dostawy </w:t>
      </w:r>
      <w:r w:rsidR="007E010F">
        <w:rPr>
          <w:rFonts w:ascii="Cambria" w:hAnsi="Cambria"/>
          <w:sz w:val="24"/>
          <w:szCs w:val="24"/>
        </w:rPr>
        <w:t xml:space="preserve">w terminie </w:t>
      </w:r>
      <w:r w:rsidR="008D52DE" w:rsidRPr="00230511">
        <w:rPr>
          <w:rFonts w:ascii="Cambria" w:hAnsi="Cambria"/>
          <w:b/>
          <w:sz w:val="24"/>
          <w:szCs w:val="24"/>
          <w:highlight w:val="yellow"/>
        </w:rPr>
        <w:t>do 31.08.20</w:t>
      </w:r>
      <w:r w:rsidR="00C96E14">
        <w:rPr>
          <w:rFonts w:ascii="Cambria" w:hAnsi="Cambria"/>
          <w:b/>
          <w:sz w:val="24"/>
          <w:szCs w:val="24"/>
          <w:highlight w:val="yellow"/>
        </w:rPr>
        <w:t>1</w:t>
      </w:r>
      <w:r w:rsidR="008D52DE" w:rsidRPr="00230511">
        <w:rPr>
          <w:rFonts w:ascii="Cambria" w:hAnsi="Cambria"/>
          <w:b/>
          <w:sz w:val="24"/>
          <w:szCs w:val="24"/>
          <w:highlight w:val="yellow"/>
        </w:rPr>
        <w:t>8r</w:t>
      </w:r>
      <w:r w:rsidR="007E010F" w:rsidRPr="007E010F">
        <w:rPr>
          <w:rFonts w:ascii="Cambria" w:hAnsi="Cambria"/>
          <w:b/>
          <w:sz w:val="24"/>
          <w:szCs w:val="24"/>
        </w:rPr>
        <w:t>.</w:t>
      </w:r>
      <w:r w:rsidR="007E010F">
        <w:rPr>
          <w:rFonts w:ascii="Cambria" w:hAnsi="Cambria"/>
          <w:sz w:val="24"/>
          <w:szCs w:val="24"/>
        </w:rPr>
        <w:t xml:space="preserve"> </w:t>
      </w:r>
    </w:p>
    <w:p w:rsidR="0063787A" w:rsidRPr="00DE4835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 xml:space="preserve">Wydanie </w:t>
      </w:r>
      <w:r w:rsidR="000A1E86">
        <w:rPr>
          <w:rFonts w:ascii="Cambria" w:hAnsi="Cambria"/>
          <w:sz w:val="24"/>
          <w:szCs w:val="24"/>
        </w:rPr>
        <w:t>sprzętu</w:t>
      </w:r>
      <w:r w:rsidRPr="00DE4835">
        <w:rPr>
          <w:rFonts w:ascii="Cambria" w:hAnsi="Cambria"/>
          <w:sz w:val="24"/>
          <w:szCs w:val="24"/>
        </w:rPr>
        <w:t xml:space="preserve">, stanowiącego przedmiot dostawy tj. przekazanie przez Wykonawcę i ich odbiór przez Zamawiającego odbywać się będzie w siedzibie </w:t>
      </w:r>
      <w:r w:rsidRPr="00DE4835">
        <w:rPr>
          <w:rFonts w:ascii="Cambria" w:hAnsi="Cambria"/>
          <w:sz w:val="24"/>
          <w:szCs w:val="24"/>
          <w:highlight w:val="yellow"/>
        </w:rPr>
        <w:t>………………………..</w:t>
      </w:r>
      <w:r w:rsidRPr="00DE4835">
        <w:rPr>
          <w:rFonts w:ascii="Cambria" w:hAnsi="Cambria"/>
          <w:sz w:val="24"/>
          <w:szCs w:val="24"/>
        </w:rPr>
        <w:t xml:space="preserve"> przy czym Wykonawca jest obowiązany dostarczyć </w:t>
      </w:r>
      <w:r w:rsidR="008A3B98">
        <w:rPr>
          <w:rFonts w:ascii="Cambria" w:hAnsi="Cambria"/>
          <w:sz w:val="24"/>
          <w:szCs w:val="24"/>
        </w:rPr>
        <w:t>sprzęt</w:t>
      </w:r>
      <w:r w:rsidRPr="00DE4835">
        <w:rPr>
          <w:rFonts w:ascii="Cambria" w:hAnsi="Cambria"/>
          <w:sz w:val="24"/>
          <w:szCs w:val="24"/>
        </w:rPr>
        <w:t xml:space="preserve"> do miejsca dostawy, własnym staraniem, na swój koszt i własną odpowiedzialność.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 xml:space="preserve">Zamawiający dokona odbioru </w:t>
      </w:r>
      <w:r w:rsidRPr="00230511">
        <w:rPr>
          <w:rFonts w:ascii="Cambria" w:hAnsi="Cambria"/>
          <w:sz w:val="24"/>
          <w:szCs w:val="24"/>
          <w:highlight w:val="yellow"/>
        </w:rPr>
        <w:t>w terminie do 1 dnia</w:t>
      </w:r>
      <w:r w:rsidRPr="00DE4835">
        <w:rPr>
          <w:rFonts w:ascii="Cambria" w:hAnsi="Cambria"/>
          <w:sz w:val="24"/>
          <w:szCs w:val="24"/>
        </w:rPr>
        <w:t xml:space="preserve"> od dnia</w:t>
      </w:r>
      <w:r>
        <w:rPr>
          <w:rFonts w:ascii="Cambria" w:hAnsi="Cambria"/>
          <w:sz w:val="24"/>
          <w:szCs w:val="24"/>
        </w:rPr>
        <w:t xml:space="preserve"> </w:t>
      </w:r>
      <w:r w:rsidR="003E3DB9">
        <w:rPr>
          <w:rFonts w:ascii="Cambria" w:hAnsi="Cambria"/>
          <w:sz w:val="24"/>
          <w:szCs w:val="24"/>
        </w:rPr>
        <w:t xml:space="preserve">dostarczenia </w:t>
      </w:r>
      <w:r w:rsidR="000A1E86">
        <w:rPr>
          <w:rFonts w:ascii="Cambria" w:hAnsi="Cambria"/>
          <w:sz w:val="24"/>
          <w:szCs w:val="24"/>
        </w:rPr>
        <w:t>sprzętu</w:t>
      </w:r>
      <w:r w:rsidR="003E3DB9" w:rsidRPr="00DE4835"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do miejsca dostawy.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>Przekazanie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 xml:space="preserve">odbiór </w:t>
      </w:r>
      <w:r w:rsidR="000A1E86">
        <w:rPr>
          <w:rFonts w:ascii="Cambria" w:hAnsi="Cambria"/>
          <w:sz w:val="24"/>
          <w:szCs w:val="24"/>
        </w:rPr>
        <w:t>sprzętu</w:t>
      </w:r>
      <w:r w:rsidR="003E3DB9" w:rsidRPr="00DE4835"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odb</w:t>
      </w:r>
      <w:r>
        <w:rPr>
          <w:rFonts w:ascii="Cambria" w:hAnsi="Cambria"/>
          <w:sz w:val="24"/>
          <w:szCs w:val="24"/>
        </w:rPr>
        <w:t>ę</w:t>
      </w:r>
      <w:r w:rsidRPr="00DE4835">
        <w:rPr>
          <w:rFonts w:ascii="Cambria" w:hAnsi="Cambria"/>
          <w:sz w:val="24"/>
          <w:szCs w:val="24"/>
        </w:rPr>
        <w:t>dzie się komisyjnie przez przedstawicieli Zamawiającego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>Wykonawcy.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DE4835">
        <w:rPr>
          <w:rFonts w:ascii="Cambria" w:hAnsi="Cambria"/>
          <w:sz w:val="24"/>
          <w:szCs w:val="24"/>
        </w:rPr>
        <w:t>W trakcie odbioru Zamawiający w obecności przedstawiciela Wykonawcy dokona przeglądu i</w:t>
      </w:r>
      <w:r>
        <w:rPr>
          <w:rFonts w:ascii="Cambria" w:hAnsi="Cambria"/>
          <w:sz w:val="24"/>
          <w:szCs w:val="24"/>
        </w:rPr>
        <w:t xml:space="preserve"> </w:t>
      </w:r>
      <w:r w:rsidRPr="00DE4835">
        <w:rPr>
          <w:rFonts w:ascii="Cambria" w:hAnsi="Cambria"/>
          <w:sz w:val="24"/>
          <w:szCs w:val="24"/>
        </w:rPr>
        <w:t xml:space="preserve">oceny stanu technicznego przekazywanego </w:t>
      </w:r>
      <w:r w:rsidR="000A1E86">
        <w:rPr>
          <w:rFonts w:ascii="Cambria" w:hAnsi="Cambria"/>
          <w:sz w:val="24"/>
          <w:szCs w:val="24"/>
        </w:rPr>
        <w:t>sprzętu</w:t>
      </w:r>
      <w:r w:rsidRPr="00DE4835">
        <w:rPr>
          <w:rFonts w:ascii="Cambria" w:hAnsi="Cambria"/>
          <w:sz w:val="24"/>
          <w:szCs w:val="24"/>
        </w:rPr>
        <w:t xml:space="preserve"> oraz przedstawionej wraz z</w:t>
      </w:r>
      <w:r w:rsidR="000A1E86">
        <w:rPr>
          <w:rFonts w:ascii="Cambria" w:hAnsi="Cambria"/>
          <w:sz w:val="24"/>
          <w:szCs w:val="24"/>
        </w:rPr>
        <w:t>e</w:t>
      </w:r>
      <w:r>
        <w:rPr>
          <w:rFonts w:ascii="Cambria" w:hAnsi="Cambria"/>
          <w:sz w:val="24"/>
          <w:szCs w:val="24"/>
        </w:rPr>
        <w:t xml:space="preserve"> </w:t>
      </w:r>
      <w:r w:rsidR="000A1E86">
        <w:rPr>
          <w:rFonts w:ascii="Cambria" w:hAnsi="Cambria"/>
          <w:sz w:val="24"/>
          <w:szCs w:val="24"/>
        </w:rPr>
        <w:t>sprzętem</w:t>
      </w:r>
      <w:r w:rsidRPr="00DE4835">
        <w:rPr>
          <w:rFonts w:ascii="Cambria" w:hAnsi="Cambria"/>
          <w:sz w:val="24"/>
          <w:szCs w:val="24"/>
        </w:rPr>
        <w:t xml:space="preserve"> dokumentacji.</w:t>
      </w:r>
      <w:r w:rsidRPr="00DE4835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AD2B45">
        <w:rPr>
          <w:rFonts w:ascii="Cambria" w:hAnsi="Cambria"/>
          <w:sz w:val="24"/>
          <w:szCs w:val="24"/>
        </w:rPr>
        <w:t>W ramach czynności odbiorcz</w:t>
      </w:r>
      <w:r>
        <w:rPr>
          <w:rFonts w:ascii="Cambria" w:hAnsi="Cambria"/>
          <w:sz w:val="24"/>
          <w:szCs w:val="24"/>
        </w:rPr>
        <w:t xml:space="preserve">ych, na życzenie Zamawiającego </w:t>
      </w:r>
      <w:r w:rsidRPr="00AD2B45">
        <w:rPr>
          <w:rFonts w:ascii="Cambria" w:hAnsi="Cambria"/>
          <w:sz w:val="24"/>
          <w:szCs w:val="24"/>
        </w:rPr>
        <w:t xml:space="preserve">może być dokonywana </w:t>
      </w:r>
      <w:r w:rsidR="000A1E86">
        <w:rPr>
          <w:rFonts w:ascii="Cambria" w:hAnsi="Cambria"/>
          <w:sz w:val="24"/>
          <w:szCs w:val="24"/>
        </w:rPr>
        <w:t>próba działania dostarczonego sprzętu</w:t>
      </w:r>
      <w:r w:rsidRPr="00AD2B45">
        <w:rPr>
          <w:rFonts w:ascii="Cambria" w:hAnsi="Cambria"/>
          <w:sz w:val="24"/>
          <w:szCs w:val="24"/>
        </w:rPr>
        <w:t>.</w:t>
      </w:r>
    </w:p>
    <w:p w:rsidR="0063787A" w:rsidRPr="002A21BB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2A21BB">
        <w:rPr>
          <w:rFonts w:ascii="Cambria" w:hAnsi="Cambria"/>
          <w:sz w:val="24"/>
          <w:szCs w:val="24"/>
        </w:rPr>
        <w:t>Z czynności przekazania i</w:t>
      </w:r>
      <w:r>
        <w:rPr>
          <w:rFonts w:ascii="Cambria" w:hAnsi="Cambria"/>
          <w:sz w:val="24"/>
          <w:szCs w:val="24"/>
        </w:rPr>
        <w:t xml:space="preserve"> </w:t>
      </w:r>
      <w:r w:rsidRPr="002A21BB">
        <w:rPr>
          <w:rFonts w:ascii="Cambria" w:hAnsi="Cambria"/>
          <w:sz w:val="24"/>
          <w:szCs w:val="24"/>
        </w:rPr>
        <w:t xml:space="preserve">odbioru </w:t>
      </w:r>
      <w:r w:rsidR="000A1E86">
        <w:rPr>
          <w:rFonts w:ascii="Cambria" w:hAnsi="Cambria"/>
          <w:sz w:val="24"/>
          <w:szCs w:val="24"/>
        </w:rPr>
        <w:t>sprzętu</w:t>
      </w:r>
      <w:r w:rsidRPr="002A21BB">
        <w:rPr>
          <w:rFonts w:ascii="Cambria" w:hAnsi="Cambria"/>
          <w:sz w:val="24"/>
          <w:szCs w:val="24"/>
        </w:rPr>
        <w:t xml:space="preserve"> strony umowy sporządzą protokół zdawczo-odbiorczy. Warunkiem dokonania odbioru </w:t>
      </w:r>
      <w:r w:rsidR="000A1E86">
        <w:rPr>
          <w:rFonts w:ascii="Cambria" w:hAnsi="Cambria"/>
          <w:sz w:val="24"/>
          <w:szCs w:val="24"/>
        </w:rPr>
        <w:t>sprzętu</w:t>
      </w:r>
      <w:r w:rsidRPr="002A21BB">
        <w:rPr>
          <w:rFonts w:ascii="Cambria" w:hAnsi="Cambria"/>
          <w:sz w:val="24"/>
          <w:szCs w:val="24"/>
        </w:rPr>
        <w:t xml:space="preserve"> jest:</w:t>
      </w:r>
      <w:r w:rsidRPr="002A21BB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3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stwierdzenie, że dostarczony </w:t>
      </w:r>
      <w:r w:rsidR="000A1E86">
        <w:rPr>
          <w:rFonts w:ascii="Cambria" w:hAnsi="Cambria"/>
          <w:sz w:val="24"/>
          <w:szCs w:val="24"/>
        </w:rPr>
        <w:t>sprzęt</w:t>
      </w:r>
      <w:r w:rsidRPr="00E73233">
        <w:rPr>
          <w:rFonts w:ascii="Cambria" w:hAnsi="Cambria"/>
          <w:sz w:val="24"/>
          <w:szCs w:val="24"/>
        </w:rPr>
        <w:t xml:space="preserve"> jest kompletny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zgodny ze złożoną ofertą,</w:t>
      </w:r>
    </w:p>
    <w:p w:rsidR="0063787A" w:rsidRPr="00E73233" w:rsidRDefault="0063787A" w:rsidP="00EF6FAE">
      <w:pPr>
        <w:pStyle w:val="p3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stwierdzenie braku usterek lub wad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poszczególnych elementach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,</w:t>
      </w:r>
    </w:p>
    <w:p w:rsidR="0063787A" w:rsidRPr="00E73233" w:rsidRDefault="0063787A" w:rsidP="00EF6FAE">
      <w:pPr>
        <w:pStyle w:val="p2"/>
        <w:numPr>
          <w:ilvl w:val="0"/>
          <w:numId w:val="8"/>
        </w:numPr>
        <w:spacing w:line="276" w:lineRule="auto"/>
        <w:ind w:left="567" w:hanging="283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stwierdzenie, że spełnione są wymagania zawarte w</w:t>
      </w:r>
      <w:r>
        <w:rPr>
          <w:rFonts w:ascii="Cambria" w:hAnsi="Cambria"/>
          <w:sz w:val="24"/>
          <w:szCs w:val="24"/>
        </w:rPr>
        <w:t xml:space="preserve"> </w:t>
      </w:r>
      <w:r w:rsidR="007E010F">
        <w:rPr>
          <w:rFonts w:ascii="Cambria" w:hAnsi="Cambria"/>
          <w:sz w:val="24"/>
          <w:szCs w:val="24"/>
        </w:rPr>
        <w:t>SIWZ</w:t>
      </w:r>
      <w:r w:rsidR="000A1E86">
        <w:rPr>
          <w:rFonts w:ascii="Cambria" w:hAnsi="Cambria"/>
          <w:sz w:val="24"/>
          <w:szCs w:val="24"/>
        </w:rPr>
        <w:t>.</w:t>
      </w:r>
    </w:p>
    <w:p w:rsidR="0063787A" w:rsidRPr="00E73233" w:rsidRDefault="0063787A" w:rsidP="00EF6FAE">
      <w:pPr>
        <w:pStyle w:val="p2"/>
        <w:numPr>
          <w:ilvl w:val="0"/>
          <w:numId w:val="7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Z chwilą podpisania protokołu zdawczo-odbiorczego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, na Zamawiającego prz</w:t>
      </w:r>
      <w:r w:rsidR="003E3DB9">
        <w:rPr>
          <w:rFonts w:ascii="Cambria" w:hAnsi="Cambria"/>
          <w:sz w:val="24"/>
          <w:szCs w:val="24"/>
        </w:rPr>
        <w:t xml:space="preserve">echodzi własność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>.</w:t>
      </w:r>
    </w:p>
    <w:p w:rsidR="00B67EB6" w:rsidRDefault="00B67EB6" w:rsidP="00A44816">
      <w:pPr>
        <w:jc w:val="center"/>
        <w:rPr>
          <w:rFonts w:ascii="Cambria" w:hAnsi="Cambria" w:cs="Tahoma"/>
          <w:b/>
          <w:bCs/>
        </w:rPr>
      </w:pPr>
    </w:p>
    <w:p w:rsidR="00A44816" w:rsidRPr="00AA59F9" w:rsidRDefault="00A44816" w:rsidP="00A44816">
      <w:pPr>
        <w:jc w:val="center"/>
        <w:rPr>
          <w:rFonts w:ascii="Cambria" w:hAnsi="Cambria" w:cs="Tahoma"/>
          <w:b/>
          <w:bCs/>
        </w:rPr>
      </w:pPr>
      <w:r w:rsidRPr="00AA59F9">
        <w:rPr>
          <w:rFonts w:ascii="Cambria" w:hAnsi="Cambria" w:cs="Tahoma"/>
          <w:b/>
          <w:bCs/>
        </w:rPr>
        <w:lastRenderedPageBreak/>
        <w:t xml:space="preserve">§ </w:t>
      </w:r>
      <w:r>
        <w:rPr>
          <w:rFonts w:ascii="Cambria" w:hAnsi="Cambria" w:cs="Tahoma"/>
          <w:b/>
          <w:bCs/>
        </w:rPr>
        <w:t>2a</w:t>
      </w:r>
    </w:p>
    <w:p w:rsidR="00A44816" w:rsidRPr="00A44816" w:rsidRDefault="00A44816" w:rsidP="00EF6FAE">
      <w:pPr>
        <w:pStyle w:val="Akapitzlist"/>
        <w:widowControl w:val="0"/>
        <w:numPr>
          <w:ilvl w:val="0"/>
          <w:numId w:val="19"/>
        </w:numPr>
        <w:suppressAutoHyphens/>
        <w:rPr>
          <w:rFonts w:ascii="Cambria" w:hAnsi="Cambria" w:cs="Tahoma"/>
          <w:sz w:val="24"/>
          <w:szCs w:val="24"/>
        </w:rPr>
      </w:pPr>
      <w:r w:rsidRPr="00A44816">
        <w:rPr>
          <w:rFonts w:ascii="Cambria" w:hAnsi="Cambria" w:cs="Tahoma"/>
          <w:sz w:val="24"/>
          <w:szCs w:val="24"/>
        </w:rPr>
        <w:t>W przypadku wykonywania przedmiotu umowy przy udziale podwykonawców :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>Wykonawca odpowiada za działania podwykonawców wobec Zamawiającego j</w:t>
      </w:r>
      <w:r>
        <w:rPr>
          <w:rFonts w:ascii="Cambria" w:hAnsi="Cambria" w:cs="Tahoma"/>
        </w:rPr>
        <w:t>ak za swoje własne.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Wykonawca jest zobowiązany do przedłożenia zamawiającemu kopii poświadczonej za zgodność z oryginałem zawartej umowy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>o podwykonawstwo w term</w:t>
      </w:r>
      <w:r>
        <w:rPr>
          <w:rFonts w:ascii="Cambria" w:hAnsi="Cambria" w:cs="Tahoma"/>
        </w:rPr>
        <w:t>inie 7 dni od dnia jej zawarcia.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W przypadku nie przedłożenia kopii umowy o podwykonawstwo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 xml:space="preserve">w wymaganym terminie wykonawca każdorazowo zapłaci karę umowną </w:t>
      </w:r>
      <w:r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 xml:space="preserve">w wysokości 200 zł o której </w:t>
      </w:r>
      <w:r w:rsidRPr="00A44816">
        <w:rPr>
          <w:rFonts w:ascii="Cambria" w:hAnsi="Cambria" w:cs="Tahoma"/>
        </w:rPr>
        <w:t>mowa w §6 ust. 2 za</w:t>
      </w:r>
      <w:r w:rsidRPr="00AA59F9">
        <w:rPr>
          <w:rFonts w:ascii="Cambria" w:hAnsi="Cambria" w:cs="Tahoma"/>
        </w:rPr>
        <w:t xml:space="preserve"> każdy dzień opóźnienia </w:t>
      </w:r>
      <w:r w:rsidR="00024E7A">
        <w:rPr>
          <w:rFonts w:ascii="Cambria" w:hAnsi="Cambria" w:cs="Tahoma"/>
        </w:rPr>
        <w:br/>
      </w:r>
      <w:r w:rsidRPr="00AA59F9">
        <w:rPr>
          <w:rFonts w:ascii="Cambria" w:hAnsi="Cambria" w:cs="Tahoma"/>
        </w:rPr>
        <w:t>w przedłożen</w:t>
      </w:r>
      <w:r>
        <w:rPr>
          <w:rFonts w:ascii="Cambria" w:hAnsi="Cambria" w:cs="Tahoma"/>
        </w:rPr>
        <w:t>iu kopii umowy o podwykonawstwo.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 w:hanging="284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>Zamawiający dokona bezpośredniej zapłaty wynagrodzenia przysługującego podwykonawcom w przypadku, gdy wykonawca uchyli się od obowiązku zapłaty wynagrodzenia podwykonawcom, bezpośrednia zapłata obejmuje wyłącznie należne wynagrodzenie, bez odsetek, należnych podwyko</w:t>
      </w:r>
      <w:r>
        <w:rPr>
          <w:rFonts w:ascii="Cambria" w:hAnsi="Cambria" w:cs="Tahoma"/>
        </w:rPr>
        <w:t>nawcy lub dalszemu podwykonawcy.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>Jako uchylenie się od obowiązku zapłaty przez wykonawcę wynagrodzenia należnego podwykonawcom uznane będzie brak przedłożenia w wymaganym terminie oświadczeń podwykonawców o dokonanej zapłacie wynagrodzenia</w:t>
      </w:r>
      <w:r>
        <w:rPr>
          <w:rFonts w:ascii="Cambria" w:hAnsi="Cambria" w:cs="Tahoma"/>
        </w:rPr>
        <w:t xml:space="preserve"> </w:t>
      </w:r>
      <w:r w:rsidRPr="00AA59F9">
        <w:rPr>
          <w:rFonts w:ascii="Cambria" w:hAnsi="Cambria" w:cs="Tahoma"/>
        </w:rPr>
        <w:t>i/lub brak przedłożenia dowodów księgowych potwierdzających</w:t>
      </w:r>
      <w:r>
        <w:rPr>
          <w:rFonts w:ascii="Cambria" w:hAnsi="Cambria" w:cs="Tahoma"/>
        </w:rPr>
        <w:t xml:space="preserve"> </w:t>
      </w:r>
      <w:r w:rsidRPr="00AA59F9">
        <w:rPr>
          <w:rFonts w:ascii="Cambria" w:hAnsi="Cambria" w:cs="Tahoma"/>
        </w:rPr>
        <w:t>uregulowanie zobowiązani</w:t>
      </w:r>
      <w:r>
        <w:rPr>
          <w:rFonts w:ascii="Cambria" w:hAnsi="Cambria" w:cs="Tahoma"/>
        </w:rPr>
        <w:t>a na rzecz Podwykonawców, itd.).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Kwota wynagrodzeń wypłaconych przez </w:t>
      </w:r>
      <w:r>
        <w:rPr>
          <w:rFonts w:ascii="Cambria" w:hAnsi="Cambria" w:cs="Tahoma"/>
        </w:rPr>
        <w:t>Z</w:t>
      </w:r>
      <w:r w:rsidRPr="00AA59F9">
        <w:rPr>
          <w:rFonts w:ascii="Cambria" w:hAnsi="Cambria" w:cs="Tahoma"/>
        </w:rPr>
        <w:t xml:space="preserve">amawiającego bezpośrednio </w:t>
      </w:r>
      <w:r>
        <w:rPr>
          <w:rFonts w:ascii="Cambria" w:hAnsi="Cambria" w:cs="Tahoma"/>
        </w:rPr>
        <w:t>P</w:t>
      </w:r>
      <w:r w:rsidRPr="00AA59F9">
        <w:rPr>
          <w:rFonts w:ascii="Cambria" w:hAnsi="Cambria" w:cs="Tahoma"/>
        </w:rPr>
        <w:t>odwykonawcom zostanie potrącona z wynagrod</w:t>
      </w:r>
      <w:r>
        <w:rPr>
          <w:rFonts w:ascii="Cambria" w:hAnsi="Cambria" w:cs="Tahoma"/>
        </w:rPr>
        <w:t>zenia przysługującego wykonawcy.</w:t>
      </w:r>
    </w:p>
    <w:p w:rsidR="00A44816" w:rsidRPr="00AA59F9" w:rsidRDefault="00A44816" w:rsidP="00EF6FAE">
      <w:pPr>
        <w:widowControl w:val="0"/>
        <w:numPr>
          <w:ilvl w:val="1"/>
          <w:numId w:val="19"/>
        </w:numPr>
        <w:suppressAutoHyphens/>
        <w:ind w:left="709"/>
        <w:jc w:val="both"/>
        <w:rPr>
          <w:rFonts w:ascii="Cambria" w:hAnsi="Cambria" w:cs="Tahoma"/>
        </w:rPr>
      </w:pPr>
      <w:r w:rsidRPr="00AA59F9">
        <w:rPr>
          <w:rFonts w:ascii="Cambria" w:hAnsi="Cambria" w:cs="Tahoma"/>
        </w:rPr>
        <w:t xml:space="preserve">Zamawiającemu przysługuje prawo odstąpienia od umowy w przypadku, gdy konieczność zapłaty bezpośredniego wynagrodzenia </w:t>
      </w:r>
      <w:r>
        <w:rPr>
          <w:rFonts w:ascii="Cambria" w:hAnsi="Cambria" w:cs="Tahoma"/>
        </w:rPr>
        <w:t>P</w:t>
      </w:r>
      <w:r w:rsidRPr="00AA59F9">
        <w:rPr>
          <w:rFonts w:ascii="Cambria" w:hAnsi="Cambria" w:cs="Tahoma"/>
        </w:rPr>
        <w:t>odwykonawcom zaistnieje przynajmniej 3 razy.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63787A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3</w:t>
      </w:r>
    </w:p>
    <w:p w:rsidR="0063787A" w:rsidRDefault="0063787A" w:rsidP="0063787A">
      <w:pPr>
        <w:pStyle w:val="p2"/>
        <w:spacing w:line="276" w:lineRule="auto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zobowiązuje się zapłacić za przedmiot umowy określony w § 1 kwotę ……………… zł. brutto (słownie: …………………………………… zł. brutto), w tym podatek VAT w wysokości ……………… zł. (słownie: …………… zł.), netto ………… zł. (słownie: ……………… zł. netto).</w:t>
      </w:r>
      <w:r w:rsidR="000A1E86">
        <w:rPr>
          <w:rFonts w:ascii="Cambria" w:hAnsi="Cambria"/>
          <w:sz w:val="24"/>
          <w:szCs w:val="24"/>
        </w:rPr>
        <w:t xml:space="preserve"> W tym:</w:t>
      </w:r>
    </w:p>
    <w:p w:rsidR="00B67EB6" w:rsidRDefault="00B67EB6" w:rsidP="00B67EB6">
      <w:pPr>
        <w:spacing w:line="276" w:lineRule="auto"/>
        <w:ind w:left="284" w:hanging="283"/>
        <w:jc w:val="both"/>
        <w:rPr>
          <w:rFonts w:ascii="Cambria" w:hAnsi="Cambria"/>
        </w:rPr>
      </w:pPr>
      <w:r>
        <w:rPr>
          <w:rFonts w:ascii="Cambria" w:hAnsi="Cambria"/>
        </w:rPr>
        <w:t>- w</w:t>
      </w:r>
      <w:r w:rsidRPr="00201051">
        <w:rPr>
          <w:rFonts w:ascii="Cambria" w:hAnsi="Cambria"/>
        </w:rPr>
        <w:t>itryna chłodnicza</w:t>
      </w:r>
      <w:r>
        <w:rPr>
          <w:rFonts w:ascii="Cambria" w:hAnsi="Cambria"/>
        </w:rPr>
        <w:t xml:space="preserve"> –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B67EB6" w:rsidRPr="00BB51F2" w:rsidRDefault="00B67EB6" w:rsidP="00B67EB6">
      <w:pPr>
        <w:spacing w:line="276" w:lineRule="auto"/>
        <w:ind w:left="284" w:hanging="283"/>
        <w:jc w:val="both"/>
        <w:rPr>
          <w:rFonts w:ascii="Cambria" w:hAnsi="Cambria"/>
        </w:rPr>
      </w:pPr>
      <w:r w:rsidRPr="00BB51F2">
        <w:rPr>
          <w:rFonts w:ascii="Cambria" w:hAnsi="Cambria"/>
        </w:rPr>
        <w:t xml:space="preserve">- </w:t>
      </w:r>
      <w:r>
        <w:rPr>
          <w:rFonts w:ascii="Cambria" w:hAnsi="Cambria"/>
        </w:rPr>
        <w:t>w</w:t>
      </w:r>
      <w:r w:rsidRPr="00F3277A">
        <w:rPr>
          <w:rFonts w:ascii="Cambria" w:hAnsi="Cambria"/>
        </w:rPr>
        <w:t xml:space="preserve">ózek do </w:t>
      </w:r>
      <w:proofErr w:type="spellStart"/>
      <w:r w:rsidRPr="00F3277A">
        <w:rPr>
          <w:rFonts w:ascii="Cambria" w:hAnsi="Cambria"/>
        </w:rPr>
        <w:t>flambirowania</w:t>
      </w:r>
      <w:proofErr w:type="spellEnd"/>
      <w:r w:rsidRPr="00BB51F2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–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B67EB6" w:rsidRDefault="00B67EB6" w:rsidP="00B67EB6">
      <w:pPr>
        <w:spacing w:line="276" w:lineRule="auto"/>
        <w:ind w:left="284" w:hanging="283"/>
        <w:jc w:val="both"/>
        <w:rPr>
          <w:rFonts w:ascii="Cambria" w:hAnsi="Cambria"/>
        </w:rPr>
      </w:pPr>
      <w:r>
        <w:rPr>
          <w:rFonts w:ascii="Cambria" w:hAnsi="Cambria"/>
        </w:rPr>
        <w:t xml:space="preserve">- </w:t>
      </w:r>
      <w:proofErr w:type="spellStart"/>
      <w:r>
        <w:rPr>
          <w:rFonts w:ascii="Cambria" w:hAnsi="Cambria" w:cs="Arial"/>
          <w:bCs/>
          <w:color w:val="000000" w:themeColor="text1"/>
          <w:lang w:eastAsia="zh-CN"/>
        </w:rPr>
        <w:t>w</w:t>
      </w:r>
      <w:r w:rsidRPr="009416E3">
        <w:rPr>
          <w:rFonts w:ascii="Cambria" w:hAnsi="Cambria" w:cs="Arial"/>
          <w:bCs/>
          <w:color w:val="000000" w:themeColor="text1"/>
          <w:lang w:eastAsia="zh-CN"/>
        </w:rPr>
        <w:t>ychłodzarkę</w:t>
      </w:r>
      <w:proofErr w:type="spellEnd"/>
      <w:r w:rsidRPr="009416E3">
        <w:rPr>
          <w:rFonts w:ascii="Cambria" w:hAnsi="Cambria" w:cs="Arial"/>
          <w:bCs/>
          <w:color w:val="000000" w:themeColor="text1"/>
          <w:lang w:eastAsia="zh-CN"/>
        </w:rPr>
        <w:t xml:space="preserve"> szokową / </w:t>
      </w:r>
      <w:proofErr w:type="spellStart"/>
      <w:r w:rsidRPr="009416E3">
        <w:rPr>
          <w:rFonts w:ascii="Cambria" w:hAnsi="Cambria" w:cs="Arial"/>
          <w:bCs/>
          <w:color w:val="000000" w:themeColor="text1"/>
          <w:lang w:eastAsia="zh-CN"/>
        </w:rPr>
        <w:t>schładziarko</w:t>
      </w:r>
      <w:proofErr w:type="spellEnd"/>
      <w:r w:rsidRPr="009416E3">
        <w:rPr>
          <w:rFonts w:ascii="Cambria" w:hAnsi="Cambria" w:cs="Arial"/>
          <w:bCs/>
          <w:color w:val="000000" w:themeColor="text1"/>
          <w:lang w:eastAsia="zh-CN"/>
        </w:rPr>
        <w:t>-zamrażarka</w:t>
      </w:r>
      <w:r>
        <w:rPr>
          <w:rFonts w:ascii="Cambria" w:hAnsi="Cambria" w:cs="Arial"/>
          <w:bCs/>
          <w:color w:val="000000" w:themeColor="text1"/>
          <w:lang w:eastAsia="zh-CN"/>
        </w:rPr>
        <w:t xml:space="preserve"> </w:t>
      </w:r>
      <w:r>
        <w:rPr>
          <w:rFonts w:ascii="Cambria" w:hAnsi="Cambria"/>
        </w:rPr>
        <w:t xml:space="preserve">-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B67EB6" w:rsidRDefault="00B67EB6" w:rsidP="00B67EB6">
      <w:pPr>
        <w:spacing w:line="276" w:lineRule="auto"/>
        <w:ind w:left="284" w:hanging="283"/>
        <w:jc w:val="both"/>
        <w:rPr>
          <w:rFonts w:ascii="Cambria" w:hAnsi="Cambria"/>
        </w:rPr>
      </w:pPr>
      <w:r>
        <w:rPr>
          <w:rFonts w:ascii="Cambria" w:hAnsi="Cambria"/>
        </w:rPr>
        <w:lastRenderedPageBreak/>
        <w:t>- p</w:t>
      </w:r>
      <w:r w:rsidRPr="00F3277A">
        <w:rPr>
          <w:rFonts w:ascii="Cambria" w:hAnsi="Cambria"/>
        </w:rPr>
        <w:t>iec konwekcyjno-parowy</w:t>
      </w:r>
      <w:r>
        <w:rPr>
          <w:rFonts w:ascii="Cambria" w:hAnsi="Cambria" w:cs="Arial"/>
          <w:bCs/>
          <w:color w:val="000000" w:themeColor="text1"/>
          <w:lang w:eastAsia="zh-CN"/>
        </w:rPr>
        <w:t xml:space="preserve"> </w:t>
      </w:r>
      <w:r>
        <w:rPr>
          <w:rFonts w:ascii="Cambria" w:hAnsi="Cambria"/>
        </w:rPr>
        <w:t xml:space="preserve">–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,</w:t>
      </w:r>
    </w:p>
    <w:p w:rsidR="00B67EB6" w:rsidRDefault="00B67EB6" w:rsidP="00B67EB6">
      <w:pPr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</w:rPr>
        <w:t>- z</w:t>
      </w:r>
      <w:r w:rsidRPr="00C02332">
        <w:rPr>
          <w:rFonts w:ascii="Cambria" w:hAnsi="Cambria"/>
        </w:rPr>
        <w:t>mywarka gastronomiczna</w:t>
      </w:r>
      <w:r w:rsidRPr="00B67EB6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– </w:t>
      </w:r>
      <w:r w:rsidRPr="00BB51F2">
        <w:rPr>
          <w:rFonts w:ascii="Cambria" w:hAnsi="Cambria"/>
        </w:rPr>
        <w:t>netto................................................ zł, podatek VAT …… %, .............................................. zł, brutto ........................................................... zł</w:t>
      </w:r>
      <w:r>
        <w:rPr>
          <w:rFonts w:ascii="Cambria" w:hAnsi="Cambria"/>
        </w:rPr>
        <w:t>.</w:t>
      </w:r>
    </w:p>
    <w:p w:rsidR="00B67EB6" w:rsidRDefault="00B67EB6" w:rsidP="00B67EB6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B67EB6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4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zapłaci Wykonawcy za dostarczony i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odebrany </w:t>
      </w:r>
      <w:r w:rsidR="000A1E86">
        <w:rPr>
          <w:rFonts w:ascii="Cambria" w:hAnsi="Cambria"/>
          <w:sz w:val="24"/>
          <w:szCs w:val="24"/>
        </w:rPr>
        <w:t>sprzęt</w:t>
      </w:r>
      <w:r w:rsidRPr="00E73233">
        <w:rPr>
          <w:rFonts w:ascii="Cambria" w:hAnsi="Cambria"/>
          <w:sz w:val="24"/>
          <w:szCs w:val="24"/>
        </w:rPr>
        <w:t xml:space="preserve"> cenę brutto określoną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ofercie Wykonawcy. Cena </w:t>
      </w:r>
      <w:r w:rsidR="000A1E86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 xml:space="preserve"> uwzględnia wszystkie koszty dodatkowe związane z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realizacją zamówienia.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Cen</w:t>
      </w:r>
      <w:r w:rsidR="003E3DB9">
        <w:rPr>
          <w:rFonts w:ascii="Cambria" w:hAnsi="Cambria"/>
          <w:sz w:val="24"/>
          <w:szCs w:val="24"/>
        </w:rPr>
        <w:t>a</w:t>
      </w:r>
      <w:r w:rsidRPr="00E73233">
        <w:rPr>
          <w:rFonts w:ascii="Cambria" w:hAnsi="Cambria"/>
          <w:sz w:val="24"/>
          <w:szCs w:val="24"/>
        </w:rPr>
        <w:t xml:space="preserve"> brutto określon</w:t>
      </w:r>
      <w:r w:rsidR="003E3DB9">
        <w:rPr>
          <w:rFonts w:ascii="Cambria" w:hAnsi="Cambria"/>
          <w:sz w:val="24"/>
          <w:szCs w:val="24"/>
        </w:rPr>
        <w:t>a</w:t>
      </w:r>
      <w:r w:rsidRPr="00E73233">
        <w:rPr>
          <w:rFonts w:ascii="Cambria" w:hAnsi="Cambria"/>
          <w:sz w:val="24"/>
          <w:szCs w:val="24"/>
        </w:rPr>
        <w:t xml:space="preserve"> w § 3 niniejszej umowy obejmują pełne wynagrodzenie Wykonawcy za wykonanie 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całości przedmiotu umowy (w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tym m.in. koszty transportu do Zamawiającego</w:t>
      </w:r>
      <w:r w:rsidR="003E3DB9">
        <w:rPr>
          <w:rFonts w:ascii="Cambria" w:hAnsi="Cambria"/>
          <w:sz w:val="24"/>
          <w:szCs w:val="24"/>
        </w:rPr>
        <w:t>, ubezpieczenia na czas dostawy</w:t>
      </w:r>
      <w:r w:rsidRPr="00E73233">
        <w:rPr>
          <w:rFonts w:ascii="Cambria" w:hAnsi="Cambria"/>
          <w:sz w:val="24"/>
          <w:szCs w:val="24"/>
        </w:rPr>
        <w:t>, dokumentacji technicznej, itp.). Wykonawca nie jest uprawniony do żądania jakiegokolwiek dodatkowego wynagrodzenia z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tytułu wykonania przedmiotu umowy.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3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Zamawiający wypłaci wynagrodzenie Wykonawcy po prawidłowym wykonaniu umowy, na podstawie przedłożonej w siedzibie Zamawiającego prawidłowej pod względem merytorycznym i formalnym faktury VAT. Podstawą wystawienia faktury VAT za realizację przedmiotu umowy będzie podpisany przez upoważnionych przedstawicieli stron umowy protokół zdawczo-odbiorczy.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E73233" w:rsidRDefault="0063787A" w:rsidP="00EF6FAE">
      <w:pPr>
        <w:pStyle w:val="p2"/>
        <w:numPr>
          <w:ilvl w:val="1"/>
          <w:numId w:val="8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Zamawiający wypłaci Wykonawcy </w:t>
      </w:r>
      <w:r w:rsidRPr="00706A7E">
        <w:rPr>
          <w:rFonts w:ascii="Cambria" w:hAnsi="Cambria"/>
          <w:sz w:val="24"/>
          <w:szCs w:val="24"/>
        </w:rPr>
        <w:t xml:space="preserve">wynagrodzenie w terminie </w:t>
      </w:r>
      <w:r w:rsidRPr="00706A7E">
        <w:rPr>
          <w:rFonts w:ascii="Cambria" w:hAnsi="Cambria"/>
          <w:sz w:val="24"/>
          <w:szCs w:val="24"/>
          <w:highlight w:val="yellow"/>
        </w:rPr>
        <w:t xml:space="preserve">do </w:t>
      </w:r>
      <w:r w:rsidR="00B534A2" w:rsidRPr="00706A7E">
        <w:rPr>
          <w:rFonts w:ascii="Cambria" w:hAnsi="Cambria"/>
          <w:sz w:val="24"/>
          <w:szCs w:val="24"/>
          <w:highlight w:val="yellow"/>
        </w:rPr>
        <w:t>14</w:t>
      </w:r>
      <w:r w:rsidRPr="00706A7E">
        <w:rPr>
          <w:rFonts w:ascii="Cambria" w:hAnsi="Cambria"/>
          <w:sz w:val="24"/>
          <w:szCs w:val="24"/>
          <w:highlight w:val="yellow"/>
        </w:rPr>
        <w:t xml:space="preserve"> dni</w:t>
      </w:r>
      <w:r w:rsidRPr="00706A7E">
        <w:rPr>
          <w:rFonts w:ascii="Cambria" w:hAnsi="Cambria"/>
          <w:sz w:val="24"/>
          <w:szCs w:val="24"/>
        </w:rPr>
        <w:t>, licząc od</w:t>
      </w:r>
      <w:r w:rsidRPr="00E73233">
        <w:rPr>
          <w:rFonts w:ascii="Cambria" w:hAnsi="Cambria"/>
          <w:sz w:val="24"/>
          <w:szCs w:val="24"/>
        </w:rPr>
        <w:t xml:space="preserve"> dnia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otrzymania</w:t>
      </w:r>
      <w:r>
        <w:rPr>
          <w:rFonts w:ascii="Cambria" w:hAnsi="Cambria"/>
          <w:sz w:val="24"/>
          <w:szCs w:val="24"/>
        </w:rPr>
        <w:t xml:space="preserve"> prawidłowo wystawionej faktury</w:t>
      </w:r>
      <w:r w:rsidRPr="00E73233">
        <w:rPr>
          <w:rFonts w:ascii="Cambria" w:hAnsi="Cambria"/>
          <w:sz w:val="24"/>
          <w:szCs w:val="24"/>
        </w:rPr>
        <w:t>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3787A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63787A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5</w:t>
      </w:r>
    </w:p>
    <w:p w:rsidR="00706A7E" w:rsidRPr="00706A7E" w:rsidRDefault="00706A7E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Wykonawca udzieli Zamawiającemu gwarancji na </w:t>
      </w:r>
      <w:r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dostarczony </w:t>
      </w:r>
      <w:r w:rsidR="000A1E86">
        <w:rPr>
          <w:rFonts w:ascii="Cambria" w:hAnsi="Cambria"/>
          <w:sz w:val="24"/>
          <w:szCs w:val="24"/>
        </w:rPr>
        <w:t>sprzęt</w:t>
      </w:r>
      <w:r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 </w:t>
      </w: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na okres </w:t>
      </w:r>
      <w:r w:rsidRPr="00706A7E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>………………..</w:t>
      </w:r>
      <w:r w:rsidRPr="00706A7E">
        <w:rPr>
          <w:rStyle w:val="Odwoanieprzypisudolnego"/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footnoteReference w:id="9"/>
      </w:r>
      <w:r w:rsidRPr="00706A7E">
        <w:rPr>
          <w:rFonts w:ascii="Cambria" w:eastAsia="Calibri" w:hAnsi="Cambria" w:cs="ArialNarrow,Bold"/>
          <w:b/>
          <w:bCs/>
          <w:color w:val="000000" w:themeColor="text1"/>
          <w:sz w:val="24"/>
          <w:szCs w:val="24"/>
        </w:rPr>
        <w:t xml:space="preserve"> miesięcy, </w:t>
      </w:r>
      <w:r w:rsidRPr="00706A7E">
        <w:rPr>
          <w:rFonts w:ascii="Cambria" w:eastAsia="Calibri" w:hAnsi="Cambria" w:cs="ArialNarrow"/>
          <w:color w:val="000000" w:themeColor="text1"/>
          <w:sz w:val="24"/>
          <w:szCs w:val="24"/>
        </w:rPr>
        <w:t xml:space="preserve">licząc od dnia podpisania protokołu </w:t>
      </w:r>
      <w:r w:rsidRPr="002A21BB">
        <w:rPr>
          <w:rFonts w:ascii="Cambria" w:hAnsi="Cambria"/>
          <w:sz w:val="24"/>
          <w:szCs w:val="24"/>
        </w:rPr>
        <w:t>zdawczo</w:t>
      </w:r>
      <w:r>
        <w:rPr>
          <w:rFonts w:ascii="Cambria" w:hAnsi="Cambria"/>
          <w:sz w:val="24"/>
          <w:szCs w:val="24"/>
        </w:rPr>
        <w:t xml:space="preserve"> – </w:t>
      </w:r>
      <w:r w:rsidRPr="002A21BB">
        <w:rPr>
          <w:rFonts w:ascii="Cambria" w:hAnsi="Cambria"/>
          <w:sz w:val="24"/>
          <w:szCs w:val="24"/>
        </w:rPr>
        <w:t>odbiorcz</w:t>
      </w:r>
      <w:r>
        <w:rPr>
          <w:rFonts w:ascii="Cambria" w:hAnsi="Cambria"/>
          <w:sz w:val="24"/>
          <w:szCs w:val="24"/>
        </w:rPr>
        <w:t>ego.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Wszelkie koszty związane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wymianą lub naprawą wadliwych części ponosi Wykonawca.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Zobowiązanie gwaranta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udzielonej gwarancji przechodzi na jego ewentualnych następców prawnych.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Zamawiający może wykonywać uprawnienia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gwarancji należytej jakości niezależnie od uprawnień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rękojmi za wady fizyczne.</w:t>
      </w:r>
    </w:p>
    <w:p w:rsidR="007E010F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Wykonawca gwarantuje bezusterkową eksploatację mikrobusu lub jego naprawę </w:t>
      </w:r>
      <w:r w:rsidR="000A1E86">
        <w:rPr>
          <w:rFonts w:ascii="Cambria" w:hAnsi="Cambria"/>
          <w:sz w:val="24"/>
          <w:szCs w:val="24"/>
        </w:rPr>
        <w:br/>
      </w:r>
      <w:r w:rsidRPr="007E010F">
        <w:rPr>
          <w:rFonts w:ascii="Cambria" w:hAnsi="Cambria"/>
          <w:sz w:val="24"/>
          <w:szCs w:val="24"/>
        </w:rPr>
        <w:t>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przypadku ujawnienia się wad, zgodnie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warunkami gwarancyjnymi określonymi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załączniku</w:t>
      </w:r>
      <w:r w:rsidRPr="007E010F">
        <w:rPr>
          <w:rStyle w:val="apple-converted-space"/>
          <w:rFonts w:ascii="Cambria" w:hAnsi="Cambria"/>
          <w:sz w:val="24"/>
          <w:szCs w:val="24"/>
        </w:rPr>
        <w:t xml:space="preserve">  </w:t>
      </w:r>
      <w:r w:rsidRPr="007E010F">
        <w:rPr>
          <w:rFonts w:ascii="Cambria" w:hAnsi="Cambria"/>
          <w:sz w:val="24"/>
          <w:szCs w:val="24"/>
        </w:rPr>
        <w:t>do niniejszej Umowy.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63787A" w:rsidRPr="00640E2E" w:rsidRDefault="0063787A" w:rsidP="00EF6FAE">
      <w:pPr>
        <w:pStyle w:val="p2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lastRenderedPageBreak/>
        <w:t>Wykonawca oświadcza, że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jego imieniu obowiązki wynikające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gwarancji wykonują Serwisy</w:t>
      </w:r>
      <w:r w:rsidR="009D090C">
        <w:rPr>
          <w:rFonts w:ascii="Cambria" w:hAnsi="Cambria"/>
          <w:sz w:val="24"/>
          <w:szCs w:val="24"/>
          <w:highlight w:val="yellow"/>
        </w:rPr>
        <w:t>:</w:t>
      </w:r>
    </w:p>
    <w:p w:rsidR="0063787A" w:rsidRPr="00640E2E" w:rsidRDefault="0063787A" w:rsidP="007E010F">
      <w:pPr>
        <w:pStyle w:val="p3"/>
        <w:spacing w:line="276" w:lineRule="auto"/>
        <w:ind w:left="426" w:hanging="142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t>1) ………………………………............................</w:t>
      </w:r>
    </w:p>
    <w:p w:rsidR="0063787A" w:rsidRPr="00640E2E" w:rsidRDefault="0063787A" w:rsidP="007E010F">
      <w:pPr>
        <w:pStyle w:val="p2"/>
        <w:spacing w:line="276" w:lineRule="auto"/>
        <w:ind w:left="426" w:hanging="142"/>
        <w:jc w:val="both"/>
        <w:rPr>
          <w:rFonts w:ascii="Cambria" w:hAnsi="Cambria"/>
          <w:sz w:val="24"/>
          <w:szCs w:val="24"/>
          <w:highlight w:val="yellow"/>
        </w:rPr>
      </w:pPr>
      <w:r w:rsidRPr="00640E2E">
        <w:rPr>
          <w:rFonts w:ascii="Cambria" w:hAnsi="Cambria"/>
          <w:sz w:val="24"/>
          <w:szCs w:val="24"/>
          <w:highlight w:val="yellow"/>
        </w:rPr>
        <w:t>2) …………………………....................................</w:t>
      </w:r>
    </w:p>
    <w:p w:rsidR="0063787A" w:rsidRPr="00E73233" w:rsidRDefault="0063787A" w:rsidP="007E010F">
      <w:pPr>
        <w:pStyle w:val="p2"/>
        <w:spacing w:line="276" w:lineRule="auto"/>
        <w:ind w:left="284"/>
        <w:jc w:val="both"/>
        <w:rPr>
          <w:rFonts w:ascii="Cambria" w:hAnsi="Cambria"/>
          <w:sz w:val="24"/>
          <w:szCs w:val="24"/>
        </w:rPr>
      </w:pPr>
      <w:r w:rsidRPr="00640E2E">
        <w:rPr>
          <w:rFonts w:ascii="Cambria" w:hAnsi="Cambria"/>
          <w:sz w:val="24"/>
          <w:szCs w:val="24"/>
          <w:highlight w:val="yellow"/>
        </w:rPr>
        <w:t>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związku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czym wszelkie reklamacje wynikające z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warunków gwarancyjnych określonych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Załączniku do niniejszej Umowy należy zgłaszać w</w:t>
      </w:r>
      <w:r w:rsidR="007E010F" w:rsidRPr="00640E2E">
        <w:rPr>
          <w:rFonts w:ascii="Cambria" w:hAnsi="Cambria"/>
          <w:sz w:val="24"/>
          <w:szCs w:val="24"/>
          <w:highlight w:val="yellow"/>
        </w:rPr>
        <w:t xml:space="preserve"> </w:t>
      </w:r>
      <w:r w:rsidRPr="00640E2E">
        <w:rPr>
          <w:rFonts w:ascii="Cambria" w:hAnsi="Cambria"/>
          <w:sz w:val="24"/>
          <w:szCs w:val="24"/>
          <w:highlight w:val="yellow"/>
        </w:rPr>
        <w:t>tych placówkach lub bezpośrednio do wskazanego przez Wykonawcę biura obsługi klienta</w:t>
      </w:r>
      <w:r w:rsidRPr="00E73233">
        <w:rPr>
          <w:rFonts w:ascii="Cambria" w:hAnsi="Cambria"/>
          <w:sz w:val="24"/>
          <w:szCs w:val="24"/>
        </w:rPr>
        <w:t>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Wymieniony(-e) Serwis(-y)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okresie gwarancji, na zlecenie Zamawiającego, ma(-ją) obowiązek odpłatnego wykonywania okresowych obsług technicznych </w:t>
      </w:r>
      <w:r w:rsidR="008A3B98">
        <w:rPr>
          <w:rFonts w:ascii="Cambria" w:hAnsi="Cambria"/>
          <w:sz w:val="24"/>
          <w:szCs w:val="24"/>
        </w:rPr>
        <w:t>sprzętu</w:t>
      </w:r>
      <w:r w:rsidRPr="00E73233">
        <w:rPr>
          <w:rFonts w:ascii="Cambria" w:hAnsi="Cambria"/>
          <w:sz w:val="24"/>
          <w:szCs w:val="24"/>
        </w:rPr>
        <w:t xml:space="preserve"> </w:t>
      </w:r>
      <w:r w:rsidR="000A1E86">
        <w:rPr>
          <w:rFonts w:ascii="Cambria" w:hAnsi="Cambria"/>
          <w:sz w:val="24"/>
          <w:szCs w:val="24"/>
        </w:rPr>
        <w:br/>
      </w:r>
      <w:r w:rsidRPr="00E73233">
        <w:rPr>
          <w:rFonts w:ascii="Cambria" w:hAnsi="Cambria"/>
          <w:sz w:val="24"/>
          <w:szCs w:val="24"/>
        </w:rPr>
        <w:t>i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napraw niepodlegających warunkom gwarancyjnym.</w:t>
      </w: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Style w:val="apple-converted-space"/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Wykonawca przez cały okres gwarancji zobowiązany jest do wykonywania prac obsługowo-naprawczych, przeglądów okresowych oraz napraw gwarancyjnych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7E010F">
        <w:rPr>
          <w:rFonts w:ascii="Cambria" w:hAnsi="Cambria"/>
          <w:sz w:val="24"/>
          <w:szCs w:val="24"/>
        </w:rPr>
        <w:t xml:space="preserve">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terminach, o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których mowa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zawarte są w załączniku oferty, sporządzonym zgodnie z załącznikiem, który stanowi integralną część niniejszej umowy.</w:t>
      </w:r>
    </w:p>
    <w:p w:rsidR="0063787A" w:rsidRPr="007E010F" w:rsidRDefault="0063787A" w:rsidP="00EF6FAE">
      <w:pPr>
        <w:pStyle w:val="p3"/>
        <w:numPr>
          <w:ilvl w:val="0"/>
          <w:numId w:val="9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Niezależnie od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odpowiedzialności Wykonawcy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tytułu udzielonej gwarancji, Wykonawca ponosi pełną odpowiedzialność względem Zamawiającego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 xml:space="preserve">tytułu rękojmi za wady dostarczonego </w:t>
      </w:r>
      <w:r w:rsidR="000A1E86">
        <w:rPr>
          <w:rFonts w:ascii="Cambria" w:hAnsi="Cambria"/>
          <w:sz w:val="24"/>
          <w:szCs w:val="24"/>
        </w:rPr>
        <w:t>sprzętu</w:t>
      </w:r>
      <w:r w:rsidRPr="007E010F">
        <w:rPr>
          <w:rFonts w:ascii="Cambria" w:hAnsi="Cambria"/>
          <w:sz w:val="24"/>
          <w:szCs w:val="24"/>
        </w:rPr>
        <w:t>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6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W razie niewykonania lub nienależytego wykonania umowy Wykonawca zapłaci Zamawiającemu kary umowne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następujących przypadkach i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wysokości 0,1 % ceny brutto określonej w § 3 niniejszej umowy za każdy dzień zwłoki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 xml:space="preserve">dostawie </w:t>
      </w:r>
      <w:r w:rsidR="00B534A2">
        <w:rPr>
          <w:rFonts w:ascii="Cambria" w:hAnsi="Cambria"/>
          <w:sz w:val="24"/>
          <w:szCs w:val="24"/>
        </w:rPr>
        <w:br/>
      </w:r>
      <w:r w:rsidRPr="00E73233">
        <w:rPr>
          <w:rFonts w:ascii="Cambria" w:hAnsi="Cambria"/>
          <w:sz w:val="24"/>
          <w:szCs w:val="24"/>
        </w:rPr>
        <w:t>w odniesieniu do terminu, o którym mowa w §</w:t>
      </w:r>
      <w:r w:rsidR="007E010F">
        <w:rPr>
          <w:rFonts w:ascii="Cambria" w:hAnsi="Cambria"/>
          <w:sz w:val="24"/>
          <w:szCs w:val="24"/>
        </w:rPr>
        <w:t xml:space="preserve"> 2 ust.1 umowy.</w:t>
      </w:r>
    </w:p>
    <w:p w:rsidR="00A44816" w:rsidRDefault="00A44816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Wykonawca zapłaci Zamawiającemu kary umowne </w:t>
      </w:r>
      <w:r w:rsidRPr="00A44816">
        <w:rPr>
          <w:rFonts w:ascii="Cambria" w:hAnsi="Cambria"/>
          <w:sz w:val="24"/>
          <w:szCs w:val="24"/>
        </w:rPr>
        <w:t>każdorazowo w wysokości 200 zł za każdy dzień opóźnienia w przedłożeniu kopii umowy o podwykonawstwo o której mowa w §</w:t>
      </w:r>
      <w:r>
        <w:rPr>
          <w:rFonts w:ascii="Cambria" w:hAnsi="Cambria"/>
          <w:sz w:val="24"/>
          <w:szCs w:val="24"/>
        </w:rPr>
        <w:t xml:space="preserve"> 2a</w:t>
      </w:r>
      <w:r w:rsidRPr="00A44816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Pr="00A44816">
        <w:rPr>
          <w:rFonts w:ascii="Cambria" w:hAnsi="Cambria"/>
          <w:sz w:val="24"/>
          <w:szCs w:val="24"/>
        </w:rPr>
        <w:t>st. 1 pkt. 3)</w:t>
      </w:r>
      <w:r>
        <w:rPr>
          <w:rFonts w:ascii="Cambria" w:hAnsi="Cambria"/>
          <w:sz w:val="24"/>
          <w:szCs w:val="24"/>
        </w:rPr>
        <w:t>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 przypadku odstąpienia od umowy z winy Wykonawcy, Wykonawca zapłaci Zamawiającemu karę umowną w wysokości 20% wartości przedmiotu umowy.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Naliczone kary umowne Zamawiający potrąci z wynagrodzenia przysługującego Wykonawcy z tytułu realizacji niniejszej umowy bez uprzedniego wezwania, na co Wykonawca wyraża zgodę.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W przypadku odstąpienia od umowy z winy Wykonawcy, Zamawiający naliczy karę umowną wyłącznie z tytułu odstąpienia.</w:t>
      </w:r>
    </w:p>
    <w:p w:rsid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lastRenderedPageBreak/>
        <w:t>W przypadku opóźnienia w płatnościach Wykonawca ma prawo naliczyć odsetki ustawowe zgodnie z obowiązującymi przepisami za każdy dzień opóźnienia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płatności.</w:t>
      </w:r>
    </w:p>
    <w:p w:rsidR="00E21E59" w:rsidRDefault="00E21E59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 xml:space="preserve">W przypadku odstąpienia od umowy z winy </w:t>
      </w:r>
      <w:r>
        <w:rPr>
          <w:rFonts w:ascii="Cambria" w:hAnsi="Cambria"/>
          <w:sz w:val="24"/>
          <w:szCs w:val="24"/>
        </w:rPr>
        <w:t>Zamawiającego</w:t>
      </w:r>
      <w:r w:rsidRPr="007E010F">
        <w:rPr>
          <w:rFonts w:ascii="Cambria" w:hAnsi="Cambria"/>
          <w:sz w:val="24"/>
          <w:szCs w:val="24"/>
        </w:rPr>
        <w:t xml:space="preserve">, </w:t>
      </w:r>
      <w:r>
        <w:rPr>
          <w:rFonts w:ascii="Cambria" w:hAnsi="Cambria"/>
          <w:sz w:val="24"/>
          <w:szCs w:val="24"/>
        </w:rPr>
        <w:t>Zamawiający</w:t>
      </w:r>
      <w:r w:rsidRPr="007E010F">
        <w:rPr>
          <w:rFonts w:ascii="Cambria" w:hAnsi="Cambria"/>
          <w:sz w:val="24"/>
          <w:szCs w:val="24"/>
        </w:rPr>
        <w:t xml:space="preserve"> zapłaci </w:t>
      </w:r>
      <w:r>
        <w:rPr>
          <w:rFonts w:ascii="Cambria" w:hAnsi="Cambria"/>
          <w:sz w:val="24"/>
          <w:szCs w:val="24"/>
        </w:rPr>
        <w:t>Wykonawcy</w:t>
      </w:r>
      <w:r w:rsidRPr="007E010F">
        <w:rPr>
          <w:rFonts w:ascii="Cambria" w:hAnsi="Cambria"/>
          <w:sz w:val="24"/>
          <w:szCs w:val="24"/>
        </w:rPr>
        <w:t xml:space="preserve"> karę umowną w wysokości 20% wartości przedmiotu umowy.</w:t>
      </w:r>
    </w:p>
    <w:p w:rsidR="0063787A" w:rsidRPr="007E010F" w:rsidRDefault="0063787A" w:rsidP="00EF6FAE">
      <w:pPr>
        <w:pStyle w:val="p3"/>
        <w:numPr>
          <w:ilvl w:val="0"/>
          <w:numId w:val="11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Jeżeli wartość wyrządzonej szkody przekracza wartość naliczonych kar umownych, Stronom przysługuje prawo dochodzenia odszkodowania uzupełniającego na zasadach ogólnych.</w:t>
      </w:r>
      <w:r w:rsidRPr="007E010F">
        <w:rPr>
          <w:rStyle w:val="apple-converted-space"/>
          <w:rFonts w:ascii="Cambria" w:hAnsi="Cambria"/>
          <w:sz w:val="24"/>
          <w:szCs w:val="24"/>
        </w:rPr>
        <w:t> </w:t>
      </w:r>
    </w:p>
    <w:p w:rsidR="006A52E2" w:rsidRDefault="006A52E2" w:rsidP="00640E2E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792230" w:rsidRDefault="00792230" w:rsidP="00640E2E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>§ 7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Oprócz wypadków wymienionych w Kodeksie cywilnym, stronom przysługuje prawo odstąpienia od umowy:</w:t>
      </w:r>
    </w:p>
    <w:p w:rsidR="00792230" w:rsidRPr="00792230" w:rsidRDefault="00792230" w:rsidP="00EF6FA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Zamawiającemu – w następujących przypadkach: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wystąpiły okoliczności określone w art. 145 ustawy – Prawo zamówień publicznych,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zostanie zgłoszony wniosek o upadłość firmy Wykonawcy lub zostanie wszczęte postępowanie likwidacyjne. Wykonawca zobowiązany jest zawiadomić Zamawiającego o każdym pogorszeniu swojej sytuacji finansowej, uzasadniającej zgłoszenie wniosku o upadłość oraz zgłoszeniu lub wpłynięciu wniosku o upadłość, w terminie 7 dni od wystąpienia tych okoliczności,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chociażby część majątku Wykonawcy zostanie zajęta w postępowaniu egzekucyjnym, </w:t>
      </w:r>
    </w:p>
    <w:p w:rsidR="00792230" w:rsidRPr="00792230" w:rsidRDefault="00792230" w:rsidP="00EF6FAE">
      <w:pPr>
        <w:numPr>
          <w:ilvl w:val="0"/>
          <w:numId w:val="17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jeżeli Wykonawca realizuje przedmiot zamówienia </w:t>
      </w:r>
      <w:r w:rsidRPr="008A3B98">
        <w:rPr>
          <w:rFonts w:ascii="Cambria" w:eastAsia="Calibri" w:hAnsi="Cambria" w:cs="ArialNarrow"/>
        </w:rPr>
        <w:t xml:space="preserve">z naruszeniem § </w:t>
      </w:r>
      <w:r w:rsidR="00A44816" w:rsidRPr="008A3B98">
        <w:rPr>
          <w:rFonts w:ascii="Cambria" w:eastAsia="Calibri" w:hAnsi="Cambria" w:cs="ArialNarrow"/>
        </w:rPr>
        <w:t>2a</w:t>
      </w:r>
      <w:r w:rsidRPr="008A3B98">
        <w:rPr>
          <w:rFonts w:ascii="Cambria" w:eastAsia="Calibri" w:hAnsi="Cambria" w:cs="ArialNarrow"/>
        </w:rPr>
        <w:t xml:space="preserve"> ust. 1</w:t>
      </w:r>
      <w:r w:rsidR="00A44816">
        <w:rPr>
          <w:rFonts w:ascii="Cambria" w:eastAsia="Calibri" w:hAnsi="Cambria" w:cs="ArialNarrow"/>
        </w:rPr>
        <w:t xml:space="preserve"> pkt 7</w:t>
      </w:r>
      <w:r w:rsidRPr="00792230">
        <w:rPr>
          <w:rFonts w:ascii="Cambria" w:eastAsia="Calibri" w:hAnsi="Cambria" w:cs="ArialNarrow"/>
        </w:rPr>
        <w:t>,</w:t>
      </w:r>
    </w:p>
    <w:p w:rsidR="00792230" w:rsidRPr="00792230" w:rsidRDefault="00792230" w:rsidP="00EF6FAE">
      <w:pPr>
        <w:numPr>
          <w:ilvl w:val="0"/>
          <w:numId w:val="16"/>
        </w:numPr>
        <w:autoSpaceDE w:val="0"/>
        <w:autoSpaceDN w:val="0"/>
        <w:adjustRightInd w:val="0"/>
        <w:spacing w:line="276" w:lineRule="auto"/>
        <w:ind w:left="709" w:hanging="283"/>
        <w:contextualSpacing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Wykonawcy – w następujących przypadkach:</w:t>
      </w:r>
    </w:p>
    <w:p w:rsidR="00792230" w:rsidRPr="00792230" w:rsidRDefault="00792230" w:rsidP="00EF6FAE">
      <w:pPr>
        <w:numPr>
          <w:ilvl w:val="0"/>
          <w:numId w:val="18"/>
        </w:numPr>
        <w:autoSpaceDE w:val="0"/>
        <w:autoSpaceDN w:val="0"/>
        <w:adjustRightInd w:val="0"/>
        <w:spacing w:line="276" w:lineRule="auto"/>
        <w:ind w:left="993" w:hanging="284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Zamawiający, bez podania uzasadnionej przyczyny, odmawia odbioru </w:t>
      </w:r>
      <w:r w:rsidR="00E21E59">
        <w:rPr>
          <w:rFonts w:ascii="Cambria" w:eastAsia="Calibri" w:hAnsi="Cambria" w:cs="ArialNarrow"/>
        </w:rPr>
        <w:t>przedmiotu zamówienia</w:t>
      </w:r>
      <w:r w:rsidRPr="00792230">
        <w:rPr>
          <w:rFonts w:ascii="Cambria" w:eastAsia="Calibri" w:hAnsi="Cambria" w:cs="ArialNarrow"/>
        </w:rPr>
        <w:t xml:space="preserve"> lub podpisania protokołu </w:t>
      </w:r>
      <w:r w:rsidR="00E21E59">
        <w:rPr>
          <w:rFonts w:ascii="Cambria" w:eastAsia="Calibri" w:hAnsi="Cambria" w:cs="ArialNarrow"/>
        </w:rPr>
        <w:t>zdawczo – odbiorczego.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 xml:space="preserve">W przypadkach określonych w ust. 1, odstąpienie od umowy może nastąpić </w:t>
      </w:r>
      <w:r w:rsidR="00E21E59">
        <w:rPr>
          <w:rFonts w:ascii="Cambria" w:eastAsia="Calibri" w:hAnsi="Cambria" w:cs="ArialNarrow"/>
        </w:rPr>
        <w:br/>
      </w:r>
      <w:r w:rsidRPr="00792230">
        <w:rPr>
          <w:rFonts w:ascii="Cambria" w:eastAsia="Calibri" w:hAnsi="Cambria" w:cs="ArialNarrow"/>
        </w:rPr>
        <w:t xml:space="preserve">w terminie 30 dni od powzięcia wiadomości o zaistnieniu okoliczności, o których mowa w ust. 1. </w:t>
      </w:r>
    </w:p>
    <w:p w:rsidR="00792230" w:rsidRPr="00792230" w:rsidRDefault="00792230" w:rsidP="00EF6FAE">
      <w:pPr>
        <w:numPr>
          <w:ilvl w:val="0"/>
          <w:numId w:val="15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eastAsia="Calibri" w:hAnsi="Cambria" w:cs="ArialNarrow"/>
        </w:rPr>
      </w:pPr>
      <w:r w:rsidRPr="00792230">
        <w:rPr>
          <w:rFonts w:ascii="Cambria" w:eastAsia="Calibri" w:hAnsi="Cambria" w:cs="ArialNarrow"/>
        </w:rPr>
        <w:t>Odstąpienie od umowy powinno nastąpić w formie pisemnej pod rygorem nieważności takiego odstąpienia i powinno zawierać uzasadnienie.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67EB6" w:rsidRDefault="00B67EB6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67EB6" w:rsidRDefault="00B67EB6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67EB6" w:rsidRDefault="00B67EB6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0A1E86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lastRenderedPageBreak/>
        <w:t xml:space="preserve">§ </w:t>
      </w:r>
      <w:r w:rsidR="00C07418">
        <w:rPr>
          <w:rFonts w:ascii="Cambria" w:hAnsi="Cambria"/>
          <w:b/>
          <w:bCs/>
          <w:sz w:val="24"/>
          <w:szCs w:val="24"/>
        </w:rPr>
        <w:t>8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>Zamawiający zastrzega sobie prawo do wglądu do dokumentów, w tym dokumentów finansowych wykonawcy związanych z realizowanym przedmiotem zamówienia.</w:t>
      </w:r>
    </w:p>
    <w:p w:rsidR="00416170" w:rsidRPr="00416170" w:rsidRDefault="00416170" w:rsidP="00EF6FAE">
      <w:pPr>
        <w:pStyle w:val="Akapitzlist"/>
        <w:numPr>
          <w:ilvl w:val="0"/>
          <w:numId w:val="13"/>
        </w:numPr>
        <w:autoSpaceDE w:val="0"/>
        <w:autoSpaceDN w:val="0"/>
        <w:adjustRightInd w:val="0"/>
        <w:spacing w:before="0" w:after="0" w:line="276" w:lineRule="auto"/>
        <w:ind w:left="426" w:hanging="426"/>
        <w:rPr>
          <w:rFonts w:ascii="Cambria" w:hAnsi="Cambria" w:cs="ArialNarrow"/>
          <w:sz w:val="24"/>
          <w:szCs w:val="24"/>
        </w:rPr>
      </w:pPr>
      <w:r w:rsidRPr="00416170">
        <w:rPr>
          <w:rFonts w:ascii="Cambria" w:hAnsi="Cambria" w:cs="ArialNarrow"/>
          <w:sz w:val="24"/>
          <w:szCs w:val="24"/>
        </w:rPr>
        <w:t xml:space="preserve">Wykonawca zobowiązuje się do przechowywania dokumentacji związanej </w:t>
      </w:r>
      <w:r w:rsidRPr="00416170">
        <w:rPr>
          <w:rFonts w:ascii="Cambria" w:hAnsi="Cambria" w:cs="ArialNarrow"/>
          <w:sz w:val="24"/>
          <w:szCs w:val="24"/>
        </w:rPr>
        <w:br/>
        <w:t>z realizowanym przedmiotem zamówienia w terminach określonych w art. 140 rozporządzenia ogólnego (rozporządzenie Parlamentu Europejskiego i Rady (UE) nr 1303/2013 z dnia 17 grudnia 2013 r. ustanawiające wspólne przepisy dotyczące Europejskiego Funduszu Rozwoju Regionalnego, Europejskiego Funduszu Rolnego na rzecz Rozwoju Obszarów Wiejskich oraz Europejskiego Funduszu Morskiego i Rybackiego oraz uchylające rozporządzenie Rady (WE) nr 1083/2006 (Dz. U. UE L 347 z 20 grudnia 2013 r., str. 374 – 469)), w sposób zapewniający dostępność, poufność i bezpieczeństwo oraz do informowania Zamawiającego o miejscu przechowywania dokumentów związanych z realizowanym przedmiotem zamówienia.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 xml:space="preserve">W przypadku konieczności przedłużenia terminu, o którym mowa w ust. 2, Zamawiający powiadomi o tym pisemnie wykonawcę przed upływem terminu określonego w ust. 2. 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 xml:space="preserve">Obowiązek, o którym mowa w ust. 2 i 3 dotyczy całej korespondencji związanej </w:t>
      </w:r>
      <w:r w:rsidRPr="00416170">
        <w:rPr>
          <w:rFonts w:ascii="Cambria" w:hAnsi="Cambria" w:cs="ArialNarrow"/>
        </w:rPr>
        <w:br/>
        <w:t>z realizacją przedmiotu umowy, protokołów odbioru, dokumentacji z procesu inwestycyjnego.</w:t>
      </w:r>
    </w:p>
    <w:p w:rsidR="00416170" w:rsidRPr="00416170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>Dokumentacja, o której mowa powyżej przechowywana jest w formie oryginałów albo kopii poświadczonych za zgodność z oryginałem przechowywanych na powszechnie uznawanych nośnikach danych.</w:t>
      </w:r>
    </w:p>
    <w:p w:rsidR="00416170" w:rsidRPr="004200E8" w:rsidRDefault="00416170" w:rsidP="00EF6FAE">
      <w:pPr>
        <w:numPr>
          <w:ilvl w:val="0"/>
          <w:numId w:val="13"/>
        </w:numPr>
        <w:autoSpaceDE w:val="0"/>
        <w:autoSpaceDN w:val="0"/>
        <w:adjustRightInd w:val="0"/>
        <w:spacing w:line="276" w:lineRule="auto"/>
        <w:ind w:left="426" w:hanging="426"/>
        <w:contextualSpacing/>
        <w:jc w:val="both"/>
        <w:rPr>
          <w:rFonts w:ascii="Cambria" w:hAnsi="Cambria" w:cs="ArialNarrow"/>
        </w:rPr>
      </w:pPr>
      <w:r w:rsidRPr="00416170">
        <w:rPr>
          <w:rFonts w:ascii="Cambria" w:hAnsi="Cambria" w:cs="ArialNarrow"/>
        </w:rPr>
        <w:t xml:space="preserve">W przypadku zmiany miejsca przechowywania dokumentów oraz w przypadku zawieszenia lub zaprzestania przez wykonawcę działalności przed terminem, </w:t>
      </w:r>
      <w:r>
        <w:rPr>
          <w:rFonts w:ascii="Cambria" w:hAnsi="Cambria" w:cs="ArialNarrow"/>
        </w:rPr>
        <w:br/>
      </w:r>
      <w:r w:rsidRPr="00416170">
        <w:rPr>
          <w:rFonts w:ascii="Cambria" w:hAnsi="Cambria" w:cs="ArialNarrow"/>
        </w:rPr>
        <w:t>o którym mowa w ust. 2 lub 3, wykonawca zobowiązuje się pisemnie poinformować Zamawiającego o miejscu przechowania dokumentów związanych z realizowanym przedmiotem zamówienia w terminem miesiąca przed zmianą tego miejsca.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Pr="00E73233" w:rsidRDefault="0063787A" w:rsidP="007E010F">
      <w:pPr>
        <w:pStyle w:val="p2"/>
        <w:spacing w:line="276" w:lineRule="auto"/>
        <w:jc w:val="center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b/>
          <w:bCs/>
          <w:sz w:val="24"/>
          <w:szCs w:val="24"/>
        </w:rPr>
        <w:t xml:space="preserve">§ </w:t>
      </w:r>
      <w:r w:rsidR="00C07418">
        <w:rPr>
          <w:rFonts w:ascii="Cambria" w:hAnsi="Cambria"/>
          <w:b/>
          <w:bCs/>
          <w:sz w:val="24"/>
          <w:szCs w:val="24"/>
        </w:rPr>
        <w:t>9</w:t>
      </w:r>
    </w:p>
    <w:p w:rsidR="0063787A" w:rsidRPr="00E73233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Załączniki do umowy stanowią jej integralną część.</w:t>
      </w:r>
    </w:p>
    <w:p w:rsidR="007E010F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>Osobą upoważnioną ze strony Wykonawcy do kontaktów w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sprawach związanych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wykonaniem umowy jest ………………………………… tel. ……………………, e-mail: ………………………………………………</w:t>
      </w:r>
    </w:p>
    <w:p w:rsidR="007E010F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lastRenderedPageBreak/>
        <w:t>Osobą upoważnioną ze strony Zamawiającego do kontaktów w sprawach związanych z</w:t>
      </w:r>
      <w:r w:rsidR="007E010F">
        <w:rPr>
          <w:rFonts w:ascii="Cambria" w:hAnsi="Cambria"/>
          <w:sz w:val="24"/>
          <w:szCs w:val="24"/>
        </w:rPr>
        <w:t xml:space="preserve"> </w:t>
      </w:r>
      <w:r w:rsidRPr="007E010F">
        <w:rPr>
          <w:rFonts w:ascii="Cambria" w:hAnsi="Cambria"/>
          <w:sz w:val="24"/>
          <w:szCs w:val="24"/>
        </w:rPr>
        <w:t>wykonaniem umowy jest ………………………………tel. …………….</w:t>
      </w:r>
    </w:p>
    <w:p w:rsidR="007E010F" w:rsidRPr="00416170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7E010F">
        <w:rPr>
          <w:rFonts w:ascii="Cambria" w:hAnsi="Cambria"/>
          <w:sz w:val="24"/>
          <w:szCs w:val="24"/>
        </w:rPr>
        <w:t>Stro</w:t>
      </w:r>
      <w:r w:rsidRPr="00416170">
        <w:rPr>
          <w:rFonts w:ascii="Cambria" w:hAnsi="Cambria"/>
          <w:sz w:val="24"/>
          <w:szCs w:val="24"/>
        </w:rPr>
        <w:t>ny zobowiązują się niezwłocznie poinformować wzajemnie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każdej zmianie danych adresowych, w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tym również numerów telefonów, faksu lub adresu poczty elektronicznej. W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przypadku niepowiadomienia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takiej zmianie wszelkie doręczenia dokonane na adres dotychczasowy uznaje się za skuteczne, a Strona, która nie poinformowała o</w:t>
      </w:r>
      <w:r w:rsidR="007E010F" w:rsidRPr="00416170">
        <w:rPr>
          <w:rFonts w:ascii="Cambria" w:hAnsi="Cambria"/>
          <w:sz w:val="24"/>
          <w:szCs w:val="24"/>
        </w:rPr>
        <w:t xml:space="preserve"> </w:t>
      </w:r>
      <w:r w:rsidRPr="00416170">
        <w:rPr>
          <w:rFonts w:ascii="Cambria" w:hAnsi="Cambria"/>
          <w:sz w:val="24"/>
          <w:szCs w:val="24"/>
        </w:rPr>
        <w:t>zmianie, odpowiada za wynikłą stąd szkodę.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t>Strony zobowiązują się do zachowania w tajemnicy wszelkich informacji pozostających w związku z wykonaniem niniejszej umowy, chyba, że obowiązek przekazania informacji dotyczących zawarcia realizacji lub wykonania niniejszej umowy wynikał będzie z obowiązujących przepisów prawa.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t>Wykonawca zobowiązuje się przestrzegać przepisów o ochronie danych osobowych zgodnie z ustawą z dnia 29 sierpnia 1997r. o ochronie danych osobowych (tekst jednolity: Dz. U. z 2016 r. poz. 922) i nie wykorzystywać ani nie przetwarzać w jakikolwiek sposób danych osobowych, do których uzyska dostęp w wyniku realizacji współpracy, dla celów innych niż realizacja umowy.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 w:cs="†¯øw≥¸"/>
          <w:color w:val="000000" w:themeColor="text1"/>
          <w:sz w:val="24"/>
          <w:szCs w:val="24"/>
        </w:rPr>
        <w:t>Wykonawca nie może zbywać na rzecz osób trzecich wierzytelności powstałych w wyniku realizacji niniejszej umowy.</w:t>
      </w:r>
      <w:r w:rsidRPr="00416170">
        <w:rPr>
          <w:rFonts w:ascii="Cambria" w:hAnsi="Cambria"/>
          <w:color w:val="000000" w:themeColor="text1"/>
          <w:sz w:val="24"/>
          <w:szCs w:val="24"/>
        </w:rPr>
        <w:t xml:space="preserve"> / </w:t>
      </w:r>
      <w:r w:rsidRPr="00416170">
        <w:rPr>
          <w:rFonts w:ascii="Cambria" w:hAnsi="Cambria" w:cs="†¯øw≥¸"/>
          <w:color w:val="000000" w:themeColor="text1"/>
          <w:sz w:val="24"/>
          <w:szCs w:val="24"/>
        </w:rPr>
        <w:t>Wykonawca nie może przenieść wierzytelności wynikających z niniejszej umowy na osobę trzecią bez uprzedniej zgody Zamawiającego,</w:t>
      </w:r>
      <w:r w:rsidRPr="00416170">
        <w:rPr>
          <w:rFonts w:ascii="Cambria" w:hAnsi="Cambria" w:cs="†¯øw≥¸"/>
          <w:iCs/>
          <w:color w:val="000000" w:themeColor="text1"/>
          <w:sz w:val="24"/>
          <w:szCs w:val="24"/>
        </w:rPr>
        <w:t xml:space="preserve"> wyrażonej w formie pisemnej pod rygorem nieważności</w:t>
      </w:r>
    </w:p>
    <w:p w:rsidR="007E010F" w:rsidRPr="00416170" w:rsidRDefault="0063787A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>W sprawach nieuregulowanych umową mają zastosowanie odpowiednie przepisy Kodeksu cywilnego.</w:t>
      </w:r>
    </w:p>
    <w:p w:rsidR="00416170" w:rsidRPr="00416170" w:rsidRDefault="00416170" w:rsidP="00EF6FAE">
      <w:pPr>
        <w:pStyle w:val="p3"/>
        <w:numPr>
          <w:ilvl w:val="0"/>
          <w:numId w:val="12"/>
        </w:numPr>
        <w:spacing w:line="276" w:lineRule="auto"/>
        <w:ind w:left="284" w:hanging="284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>Wszelkie zmiany niniejszej umowy wymagają dla swej ważności formy pisemnej pod rygorem nieważności.</w:t>
      </w:r>
    </w:p>
    <w:p w:rsidR="0063787A" w:rsidRDefault="0063787A" w:rsidP="006A52E2">
      <w:pPr>
        <w:pStyle w:val="p3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416170">
        <w:rPr>
          <w:rFonts w:ascii="Cambria" w:hAnsi="Cambria"/>
          <w:sz w:val="24"/>
          <w:szCs w:val="24"/>
        </w:rPr>
        <w:t xml:space="preserve">Spory powstałe na tle realizacji </w:t>
      </w:r>
      <w:r w:rsidRPr="007E010F">
        <w:rPr>
          <w:rFonts w:ascii="Cambria" w:hAnsi="Cambria"/>
          <w:sz w:val="24"/>
          <w:szCs w:val="24"/>
        </w:rPr>
        <w:t>niniejszej umowy będą rozstrzygane przez sąd właściwy dla siedziby Zamawiającego.</w:t>
      </w:r>
    </w:p>
    <w:p w:rsidR="00024E7A" w:rsidRPr="007E010F" w:rsidRDefault="00024E7A" w:rsidP="006A52E2">
      <w:pPr>
        <w:pStyle w:val="p3"/>
        <w:numPr>
          <w:ilvl w:val="0"/>
          <w:numId w:val="12"/>
        </w:numPr>
        <w:spacing w:line="276" w:lineRule="auto"/>
        <w:ind w:left="426" w:hanging="426"/>
        <w:jc w:val="both"/>
        <w:rPr>
          <w:rFonts w:ascii="Cambria" w:hAnsi="Cambria"/>
          <w:sz w:val="24"/>
          <w:szCs w:val="24"/>
        </w:rPr>
      </w:pPr>
      <w:r w:rsidRPr="00E73233">
        <w:rPr>
          <w:rFonts w:ascii="Cambria" w:hAnsi="Cambria"/>
          <w:sz w:val="24"/>
          <w:szCs w:val="24"/>
        </w:rPr>
        <w:t xml:space="preserve">Umowę sporządzono </w:t>
      </w:r>
      <w:r w:rsidRPr="00B534A2">
        <w:rPr>
          <w:rFonts w:ascii="Cambria" w:hAnsi="Cambria"/>
          <w:sz w:val="24"/>
          <w:szCs w:val="24"/>
          <w:highlight w:val="yellow"/>
        </w:rPr>
        <w:t>w dwóch j</w:t>
      </w:r>
      <w:r w:rsidRPr="006A52E2">
        <w:rPr>
          <w:rFonts w:ascii="Cambria" w:hAnsi="Cambria"/>
          <w:sz w:val="24"/>
          <w:szCs w:val="24"/>
        </w:rPr>
        <w:t>ednobrzmiących</w:t>
      </w:r>
      <w:r w:rsidRPr="00E73233">
        <w:rPr>
          <w:rFonts w:ascii="Cambria" w:hAnsi="Cambria"/>
          <w:sz w:val="24"/>
          <w:szCs w:val="24"/>
        </w:rPr>
        <w:t xml:space="preserve"> egzemplarzach, po</w:t>
      </w:r>
      <w:r>
        <w:rPr>
          <w:rFonts w:ascii="Cambria" w:hAnsi="Cambria"/>
          <w:sz w:val="24"/>
          <w:szCs w:val="24"/>
        </w:rPr>
        <w:t xml:space="preserve"> </w:t>
      </w:r>
      <w:r w:rsidRPr="00E73233">
        <w:rPr>
          <w:rFonts w:ascii="Cambria" w:hAnsi="Cambria"/>
          <w:sz w:val="24"/>
          <w:szCs w:val="24"/>
        </w:rPr>
        <w:t>jednym dla każdej ze stron umowy.</w:t>
      </w:r>
    </w:p>
    <w:p w:rsidR="006A52E2" w:rsidRDefault="006A52E2" w:rsidP="007E010F">
      <w:pPr>
        <w:pStyle w:val="p2"/>
        <w:spacing w:line="276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63787A" w:rsidRDefault="0063787A" w:rsidP="0063787A">
      <w:pPr>
        <w:pStyle w:val="p2"/>
        <w:spacing w:line="276" w:lineRule="auto"/>
        <w:jc w:val="both"/>
        <w:rPr>
          <w:rStyle w:val="apple-converted-space"/>
          <w:rFonts w:ascii="Cambria" w:hAnsi="Cambria"/>
          <w:sz w:val="24"/>
          <w:szCs w:val="24"/>
        </w:rPr>
      </w:pPr>
      <w:r w:rsidRPr="00E73233">
        <w:rPr>
          <w:rStyle w:val="apple-converted-space"/>
          <w:rFonts w:ascii="Cambria" w:hAnsi="Cambria"/>
          <w:sz w:val="24"/>
          <w:szCs w:val="24"/>
        </w:rPr>
        <w:t> </w:t>
      </w:r>
    </w:p>
    <w:p w:rsidR="007E010F" w:rsidRDefault="007E010F" w:rsidP="0063787A">
      <w:pPr>
        <w:pStyle w:val="p2"/>
        <w:spacing w:line="276" w:lineRule="auto"/>
        <w:jc w:val="both"/>
        <w:rPr>
          <w:rStyle w:val="apple-converted-space"/>
          <w:rFonts w:ascii="Cambria" w:hAnsi="Cambria"/>
          <w:sz w:val="24"/>
          <w:szCs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2343F0" w:rsidTr="002343F0"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  <w:r w:rsidRPr="007E010F">
              <w:rPr>
                <w:rFonts w:ascii="Cambria" w:hAnsi="Cambria"/>
                <w:b/>
                <w:sz w:val="24"/>
                <w:szCs w:val="24"/>
              </w:rPr>
              <w:t>Zamawiający</w:t>
            </w: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  <w:r w:rsidRPr="007E010F">
              <w:rPr>
                <w:rFonts w:ascii="Cambria" w:hAnsi="Cambria"/>
                <w:b/>
                <w:sz w:val="24"/>
                <w:szCs w:val="24"/>
              </w:rPr>
              <w:t>Wykonawca</w:t>
            </w:r>
          </w:p>
        </w:tc>
      </w:tr>
      <w:tr w:rsidR="002343F0" w:rsidTr="002343F0">
        <w:tc>
          <w:tcPr>
            <w:tcW w:w="2303" w:type="dxa"/>
            <w:tcBorders>
              <w:bottom w:val="dotted" w:sz="12" w:space="0" w:color="auto"/>
            </w:tcBorders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  <w:tc>
          <w:tcPr>
            <w:tcW w:w="2303" w:type="dxa"/>
            <w:tcBorders>
              <w:bottom w:val="dotted" w:sz="12" w:space="0" w:color="auto"/>
            </w:tcBorders>
          </w:tcPr>
          <w:p w:rsidR="002343F0" w:rsidRDefault="002343F0" w:rsidP="002343F0">
            <w:pPr>
              <w:pStyle w:val="p2"/>
              <w:spacing w:line="276" w:lineRule="auto"/>
              <w:jc w:val="center"/>
              <w:rPr>
                <w:rStyle w:val="apple-converted-space"/>
                <w:rFonts w:ascii="Cambria" w:hAnsi="Cambria"/>
                <w:sz w:val="24"/>
                <w:szCs w:val="24"/>
              </w:rPr>
            </w:pPr>
          </w:p>
        </w:tc>
      </w:tr>
    </w:tbl>
    <w:p w:rsidR="003E3DB9" w:rsidRDefault="003E3DB9" w:rsidP="002343F0">
      <w:pPr>
        <w:pStyle w:val="p2"/>
        <w:spacing w:line="276" w:lineRule="auto"/>
        <w:jc w:val="center"/>
        <w:rPr>
          <w:rStyle w:val="apple-converted-space"/>
          <w:rFonts w:ascii="Cambria" w:hAnsi="Cambria"/>
          <w:sz w:val="24"/>
          <w:szCs w:val="24"/>
        </w:rPr>
      </w:pPr>
    </w:p>
    <w:sectPr w:rsidR="003E3DB9" w:rsidSect="004214B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7" w:right="1417" w:bottom="1249" w:left="1417" w:header="636" w:footer="1331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AA5" w:rsidRDefault="005B6AA5">
      <w:r>
        <w:separator/>
      </w:r>
    </w:p>
  </w:endnote>
  <w:endnote w:type="continuationSeparator" w:id="0">
    <w:p w:rsidR="005B6AA5" w:rsidRDefault="005B6A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ndale Sans UI">
    <w:altName w:val="Times New Roman"/>
    <w:charset w:val="EE"/>
    <w:family w:val="auto"/>
    <w:pitch w:val="variable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Narrow">
    <w:altName w:val="Arial"/>
    <w:charset w:val="00"/>
    <w:family w:val="auto"/>
    <w:pitch w:val="variable"/>
    <w:sig w:usb0="00000287" w:usb1="00000800" w:usb2="00000000" w:usb3="00000000" w:csb0="0000009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†¯øw≥¸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5B6AA5">
    <w:pPr>
      <w:pStyle w:val="Stopka"/>
      <w:jc w:val="center"/>
    </w:pPr>
    <w:r>
      <w:rPr>
        <w:noProof/>
      </w:rPr>
      <w:pict>
        <v:group id="Grupa 2" o:spid="_x0000_s2050" style="position:absolute;left:0;text-align:left;margin-left:-68.4pt;margin-top:-18.95pt;width:577.9pt;height:67.3pt;z-index:251658240" coordorigin="-13,15225" coordsize="11890,1410" o:gfxdata="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6" o:spid="_x0000_s2055" type="#_x0000_t202" style="position:absolute;left:1294;top:15225;width:3438;height:1020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" filled="f" stroked="f" strokecolor="#03c">
            <v:textbox inset="2.88pt,2.88pt,2.88pt,2.88pt">
              <w:txbxContent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BENEFICJENT:</w:t>
                  </w:r>
                </w:p>
                <w:p w:rsidR="000F50F1" w:rsidRPr="00E11A36" w:rsidRDefault="000F50F1" w:rsidP="00C51DF4">
                  <w:pPr>
                    <w:widowControl w:val="0"/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16"/>
                      <w:szCs w:val="16"/>
                    </w:rPr>
                    <w:t>GŁÓWNY URZĄD STATYSTYCZNY</w:t>
                  </w:r>
                </w:p>
                <w:p w:rsidR="000F50F1" w:rsidRPr="00E11A36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Al. Niepodległości 208</w:t>
                  </w:r>
                </w:p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  <w:r w:rsidRPr="00E11A36">
                    <w:rPr>
                      <w:rFonts w:ascii="Arial" w:hAnsi="Arial" w:cs="Arial"/>
                      <w:sz w:val="16"/>
                      <w:szCs w:val="16"/>
                    </w:rPr>
                    <w:t>00-925 Warszawa</w:t>
                  </w:r>
                </w:p>
                <w:p w:rsidR="000F50F1" w:rsidRDefault="000F50F1"/>
              </w:txbxContent>
            </v:textbox>
          </v:shape>
          <v:shape id="Text Box 7" o:spid="_x0000_s2054" type="#_x0000_t202" style="position:absolute;left:4344;top:15228;width:2766;height:1081;visibility:visible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6OtbWxAAA&#10;ANoAAAAPAAAAZHJzL2Rvd25yZXYueG1sRI9Ba8JAFITvgv9heQVvuqmWkkZXiYVCCx6qFr0+ss8k&#10;mH0bs1tN/PWuIHgcZuYbZrZoTSXO1LjSsoLXUQSCOLO65FzB3/ZrGINwHlljZZkUdORgMe/3Zpho&#10;e+E1nTc+FwHCLkEFhfd1IqXLCjLoRrYmDt7BNgZ9kE0udYOXADeVHEfRuzRYclgosKbPgrLj5t8o&#10;SOU2suvu9xRPVrvjdf/TfSzTTqnBS5tOQXhq/TP8aH9rBW9wvxJugJzf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ejrW1sQAAADaAAAADwAAAAAAAAAAAAAAAACXAgAAZHJzL2Rv&#10;d25yZXYueG1sUEsFBgAAAAAEAAQA9QAAAIgDAAAAAA==&#10;" filled="f" stroked="f" strokecolor="#03c">
            <v:textbox inset="2.88pt,2.88pt,2.88pt,2.88pt">
              <w:txbxContent>
                <w:p w:rsidR="000F50F1" w:rsidRDefault="000F50F1" w:rsidP="00C51DF4">
                  <w:pPr>
                    <w:widowControl w:val="0"/>
                    <w:rPr>
                      <w:rFonts w:ascii="Arial" w:hAnsi="Arial" w:cs="Arial"/>
                      <w:sz w:val="14"/>
                      <w:szCs w:val="14"/>
                    </w:rPr>
                  </w:pP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tel.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22) 608 3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100</w:t>
                  </w: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fax   (</w:t>
                  </w: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 xml:space="preserve">22) </w:t>
                  </w:r>
                  <w:r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608 38 63</w:t>
                  </w:r>
                </w:p>
                <w:p w:rsidR="000F50F1" w:rsidRPr="003074FC" w:rsidRDefault="000F50F1" w:rsidP="00C51DF4">
                  <w:pPr>
                    <w:widowControl w:val="0"/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</w:pPr>
                  <w:r w:rsidRPr="003074FC">
                    <w:rPr>
                      <w:rFonts w:ascii="Arial" w:hAnsi="Arial" w:cs="Arial"/>
                      <w:sz w:val="16"/>
                      <w:szCs w:val="16"/>
                      <w:lang w:val="en-US"/>
                    </w:rPr>
                    <w:t>www.stat.gov.pl</w:t>
                  </w:r>
                </w:p>
                <w:p w:rsidR="000F50F1" w:rsidRPr="00BC0929" w:rsidRDefault="000F50F1" w:rsidP="00C51DF4">
                  <w:pPr>
                    <w:widowControl w:val="0"/>
                    <w:rPr>
                      <w:lang w:val="en-US"/>
                    </w:rPr>
                  </w:pPr>
                </w:p>
              </w:txbxContent>
            </v:textbox>
          </v:shape>
          <v:line id="Line 8" o:spid="_x0000_s2053" style="position:absolute;flip:y;visibility:visible" from="-13,15277" to="11857,15281" o:connectortype="straight" o:gfxdata="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" strokeweight=".5pt">
            <v:shadow color="#ccc" opacity="49150f"/>
          </v:line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9" o:spid="_x0000_s2052" type="#_x0000_t75" style="position:absolute;left:312;top:16302;width:11565;height:333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">
            <v:imagedata r:id="rId1" o:title=""/>
            <o:lock v:ext="edit" aspectratio="f"/>
          </v:shape>
          <v:shape id="Picture 10" o:spid="_x0000_s2051" type="#_x0000_t75" style="position:absolute;left:312;top:15469;width:788;height:633;visibility:visible" o:gfxdata="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">
            <v:imagedata r:id="rId2" o:title=""/>
          </v:shape>
          <w10:wrap type="square"/>
        </v:group>
      </w:pict>
    </w:r>
    <w:r>
      <w:rPr>
        <w:noProof/>
      </w:rPr>
      <w:pict>
        <v:shape id="Pole tekstowe 34" o:spid="_x0000_s2049" type="#_x0000_t202" style="position:absolute;left:0;text-align:left;margin-left:254.65pt;margin-top:-15.2pt;width:263.15pt;height:44.45pt;z-index:251659264;visibility:visible;mso-width-relative:margin;mso-height-relative:margin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" strokecolor="white">
          <v:textbox>
            <w:txbxContent>
              <w:p w:rsidR="000F50F1" w:rsidRPr="00FD3B32" w:rsidRDefault="000F50F1" w:rsidP="00C51DF4">
                <w:pPr>
                  <w:pStyle w:val="Stopka"/>
                  <w:jc w:val="center"/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Projekt współfinansowany przez Unię Europejską z Europejskiego Funduszu Rozwoju Regionalnego oraz ze środków budżetu państwa.</w:t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</w:rPr>
                  <w:br/>
                </w: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 xml:space="preserve">7. Oś Priorytetowa: </w:t>
                </w:r>
              </w:p>
              <w:p w:rsidR="000F50F1" w:rsidRPr="00FD3B32" w:rsidRDefault="000F50F1" w:rsidP="00C51DF4">
                <w:pPr>
                  <w:pStyle w:val="Stopka"/>
                  <w:jc w:val="center"/>
                  <w:rPr>
                    <w:color w:val="17365D"/>
                    <w:sz w:val="16"/>
                    <w:szCs w:val="16"/>
                  </w:rPr>
                </w:pPr>
                <w:r w:rsidRPr="00FD3B32">
                  <w:rPr>
                    <w:rFonts w:ascii="Arial" w:hAnsi="Arial" w:cs="Arial"/>
                    <w:color w:val="17365D"/>
                    <w:sz w:val="16"/>
                    <w:szCs w:val="16"/>
                    <w:shd w:val="clear" w:color="auto" w:fill="FFFFFF"/>
                  </w:rPr>
                  <w:t>Społeczeństwo informacyjne – budowa elektronicznej administracji</w:t>
                </w:r>
              </w:p>
              <w:p w:rsidR="000F50F1" w:rsidRDefault="000F50F1" w:rsidP="00C51DF4">
                <w:pPr>
                  <w:pStyle w:val="Stopka"/>
                </w:pPr>
              </w:p>
              <w:p w:rsidR="000F50F1" w:rsidRDefault="000F50F1" w:rsidP="00C51DF4"/>
            </w:txbxContent>
          </v:textbox>
        </v:shape>
      </w:pict>
    </w:r>
    <w:r w:rsidR="0026248B">
      <w:fldChar w:fldCharType="begin"/>
    </w:r>
    <w:r w:rsidR="000F50F1">
      <w:instrText xml:space="preserve"> PAGE   \* MERGEFORMAT </w:instrText>
    </w:r>
    <w:r w:rsidR="0026248B">
      <w:fldChar w:fldCharType="separate"/>
    </w:r>
    <w:r w:rsidR="000F50F1">
      <w:rPr>
        <w:noProof/>
      </w:rPr>
      <w:t>22</w:t>
    </w:r>
    <w:r w:rsidR="0026248B">
      <w:rPr>
        <w:noProof/>
      </w:rPr>
      <w:fldChar w:fldCharType="end"/>
    </w:r>
  </w:p>
  <w:p w:rsidR="000F50F1" w:rsidRDefault="000F50F1" w:rsidP="00C51DF4">
    <w:pPr>
      <w:pStyle w:val="Stopka"/>
      <w:tabs>
        <w:tab w:val="clear" w:pos="4536"/>
        <w:tab w:val="clear" w:pos="9072"/>
        <w:tab w:val="left" w:pos="6735"/>
      </w:tabs>
    </w:pPr>
  </w:p>
  <w:p w:rsidR="000F50F1" w:rsidRDefault="000F50F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 w:rsidP="00C51DF4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:rsidR="000F50F1" w:rsidRPr="00BA303A" w:rsidRDefault="000F50F1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CE7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CE7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0F50F1" w:rsidRDefault="000F50F1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 w:rsidP="00C51DF4">
    <w:pPr>
      <w:pStyle w:val="Stopka"/>
      <w:rPr>
        <w:rFonts w:ascii="Cambria" w:hAnsi="Cambria"/>
        <w:sz w:val="20"/>
        <w:szCs w:val="20"/>
        <w:bdr w:val="single" w:sz="4" w:space="0" w:color="auto"/>
      </w:rPr>
    </w:pPr>
  </w:p>
  <w:p w:rsidR="000F50F1" w:rsidRPr="00622ED6" w:rsidRDefault="000F50F1" w:rsidP="00622ED6">
    <w:pPr>
      <w:pStyle w:val="Stopka"/>
      <w:jc w:val="center"/>
      <w:rPr>
        <w:rFonts w:ascii="Cambria" w:hAnsi="Cambria"/>
        <w:sz w:val="20"/>
        <w:szCs w:val="20"/>
        <w:bdr w:val="single" w:sz="4" w:space="0" w:color="auto"/>
      </w:rPr>
    </w:pPr>
  </w:p>
  <w:p w:rsidR="000F50F1" w:rsidRPr="00BA303A" w:rsidRDefault="000F50F1" w:rsidP="00C51DF4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CE7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3B3CE7">
      <w:rPr>
        <w:rFonts w:ascii="Cambria" w:hAnsi="Cambria"/>
        <w:b/>
        <w:noProof/>
        <w:sz w:val="20"/>
        <w:szCs w:val="20"/>
        <w:bdr w:val="single" w:sz="4" w:space="0" w:color="auto"/>
      </w:rPr>
      <w:t>9</w:t>
    </w:r>
    <w:r w:rsidR="0026248B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  <w:p w:rsidR="000F50F1" w:rsidRDefault="000F50F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AA5" w:rsidRDefault="005B6AA5">
      <w:r>
        <w:separator/>
      </w:r>
    </w:p>
  </w:footnote>
  <w:footnote w:type="continuationSeparator" w:id="0">
    <w:p w:rsidR="005B6AA5" w:rsidRDefault="005B6AA5">
      <w:r>
        <w:continuationSeparator/>
      </w:r>
    </w:p>
  </w:footnote>
  <w:footnote w:id="1">
    <w:p w:rsidR="000F50F1" w:rsidRPr="00B47E7B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osoba/-y pełniąca/-e funkcję organu (członka organu) lub prokurent spółki.</w:t>
      </w:r>
    </w:p>
  </w:footnote>
  <w:footnote w:id="2">
    <w:p w:rsidR="000F50F1" w:rsidRPr="00B47E7B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spółki.</w:t>
      </w:r>
    </w:p>
  </w:footnote>
  <w:footnote w:id="3">
    <w:p w:rsidR="000F50F1" w:rsidRDefault="000F50F1" w:rsidP="00776D35">
      <w:pPr>
        <w:pStyle w:val="Tekstprzypisudolnego"/>
        <w:rPr>
          <w:rFonts w:ascii="Cambria" w:hAnsi="Cambria"/>
          <w:sz w:val="18"/>
          <w:szCs w:val="18"/>
        </w:rPr>
      </w:pPr>
      <w:r w:rsidRPr="00B47E7B">
        <w:rPr>
          <w:rStyle w:val="Odwoanieprzypisudolnego"/>
          <w:rFonts w:ascii="Cambria" w:hAnsi="Cambria"/>
          <w:sz w:val="18"/>
          <w:szCs w:val="18"/>
        </w:rPr>
        <w:footnoteRef/>
      </w:r>
      <w:r w:rsidRPr="00B47E7B">
        <w:rPr>
          <w:rFonts w:ascii="Cambria" w:hAnsi="Cambria"/>
          <w:sz w:val="18"/>
          <w:szCs w:val="18"/>
        </w:rPr>
        <w:t xml:space="preserve"> Jeżeli przy zawarciu umowy działa pełnomocnik tej osoby.</w:t>
      </w:r>
    </w:p>
    <w:p w:rsidR="000F50F1" w:rsidRDefault="000F50F1" w:rsidP="00776D35">
      <w:pPr>
        <w:pStyle w:val="Tekstprzypisudolnego"/>
      </w:pPr>
    </w:p>
  </w:footnote>
  <w:footnote w:id="4">
    <w:p w:rsidR="003E3DB9" w:rsidRDefault="003E3DB9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5">
    <w:p w:rsidR="000A1E86" w:rsidRDefault="000A1E86" w:rsidP="000A1E8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6">
    <w:p w:rsidR="000A1E86" w:rsidRDefault="000A1E86" w:rsidP="000A1E8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7">
    <w:p w:rsidR="00B67EB6" w:rsidRDefault="00B67EB6" w:rsidP="00B67EB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8">
    <w:p w:rsidR="00B67EB6" w:rsidRDefault="00B67EB6" w:rsidP="00B67EB6">
      <w:pPr>
        <w:pStyle w:val="Tekstprzypisudolnego"/>
      </w:pPr>
      <w:r>
        <w:rPr>
          <w:rStyle w:val="Odwoanieprzypisudolnego"/>
        </w:rPr>
        <w:footnoteRef/>
      </w:r>
      <w:r>
        <w:t xml:space="preserve"> Marka, model.</w:t>
      </w:r>
    </w:p>
  </w:footnote>
  <w:footnote w:id="9">
    <w:p w:rsidR="00706A7E" w:rsidRDefault="00706A7E" w:rsidP="00706A7E">
      <w:pPr>
        <w:pStyle w:val="Tekstprzypisudolnego"/>
      </w:pPr>
      <w:r>
        <w:rPr>
          <w:rStyle w:val="Odwoanieprzypisudolnego"/>
        </w:rPr>
        <w:footnoteRef/>
      </w:r>
      <w:r>
        <w:t xml:space="preserve"> Zgodnie z deklaracją w ofercie.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50F1" w:rsidRDefault="000F50F1">
    <w:pPr>
      <w:pStyle w:val="Nagwek"/>
    </w:pPr>
    <w:r w:rsidRPr="00E03AC1">
      <w:rPr>
        <w:noProof/>
      </w:rPr>
      <w:drawing>
        <wp:inline distT="0" distB="0" distL="0" distR="0">
          <wp:extent cx="6229350" cy="704850"/>
          <wp:effectExtent l="0" t="0" r="0" b="0"/>
          <wp:docPr id="2" name="Obraz 2" descr="logo PGS II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logo PGS II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293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F50F1" w:rsidRDefault="000F50F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B5" w:rsidRPr="00CB4DA9" w:rsidRDefault="001F19B5" w:rsidP="001F19B5">
    <w:pPr>
      <w:pStyle w:val="Nagwek"/>
      <w:rPr>
        <w:noProof/>
        <w:sz w:val="22"/>
        <w:szCs w:val="20"/>
      </w:rPr>
    </w:pPr>
    <w:r>
      <w:rPr>
        <w:noProof/>
      </w:rPr>
      <w:drawing>
        <wp:inline distT="0" distB="0" distL="0" distR="0">
          <wp:extent cx="5781675" cy="781050"/>
          <wp:effectExtent l="0" t="0" r="0" b="0"/>
          <wp:docPr id="3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  <w:p w:rsidR="001F19B5" w:rsidRPr="000D2740" w:rsidRDefault="001F19B5" w:rsidP="001F19B5">
    <w:pPr>
      <w:jc w:val="center"/>
      <w:rPr>
        <w:rFonts w:ascii="Cambria" w:hAnsi="Cambria"/>
        <w:bCs/>
        <w:color w:val="000000"/>
        <w:sz w:val="10"/>
        <w:szCs w:val="10"/>
      </w:rPr>
    </w:pPr>
  </w:p>
  <w:p w:rsidR="001F19B5" w:rsidRPr="001419C2" w:rsidRDefault="001F19B5" w:rsidP="001F19B5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1F19B5" w:rsidRPr="00176A36" w:rsidRDefault="001F19B5" w:rsidP="001F19B5">
    <w:pPr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19B5" w:rsidRPr="00CB4DA9" w:rsidRDefault="001F19B5" w:rsidP="001F19B5">
    <w:pPr>
      <w:pStyle w:val="Nagwek"/>
      <w:rPr>
        <w:noProof/>
        <w:sz w:val="22"/>
        <w:szCs w:val="20"/>
      </w:rPr>
    </w:pPr>
    <w:r>
      <w:rPr>
        <w:noProof/>
      </w:rPr>
      <w:drawing>
        <wp:inline distT="0" distB="0" distL="0" distR="0">
          <wp:extent cx="5781675" cy="781050"/>
          <wp:effectExtent l="0" t="0" r="0" b="0"/>
          <wp:docPr id="1" name="Obraz 5" descr="G:\Janów Lubelski - OZE - 14.01.2017 r\rrr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G:\Janów Lubelski - OZE - 14.01.2017 r\rrr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675" cy="781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  <w:p w:rsidR="001F19B5" w:rsidRPr="000D2740" w:rsidRDefault="001F19B5" w:rsidP="001F19B5">
    <w:pPr>
      <w:jc w:val="center"/>
      <w:rPr>
        <w:rFonts w:ascii="Cambria" w:hAnsi="Cambria"/>
        <w:bCs/>
        <w:color w:val="000000"/>
        <w:sz w:val="10"/>
        <w:szCs w:val="10"/>
      </w:rPr>
    </w:pPr>
  </w:p>
  <w:p w:rsidR="001F19B5" w:rsidRPr="001419C2" w:rsidRDefault="001F19B5" w:rsidP="001F19B5">
    <w:pPr>
      <w:jc w:val="center"/>
      <w:rPr>
        <w:rFonts w:ascii="Cambria" w:hAnsi="Cambria"/>
        <w:color w:val="000000"/>
      </w:rPr>
    </w:pPr>
    <w:r w:rsidRPr="001419C2">
      <w:rPr>
        <w:rFonts w:ascii="Cambria" w:hAnsi="Cambria"/>
        <w:bCs/>
        <w:color w:val="000000"/>
        <w:sz w:val="18"/>
        <w:szCs w:val="18"/>
      </w:rPr>
      <w:t xml:space="preserve">Projekt współfinansowany ze </w:t>
    </w:r>
    <w:r w:rsidRPr="001419C2">
      <w:rPr>
        <w:rFonts w:ascii="Cambria" w:hAnsi="Cambria"/>
        <w:color w:val="000000"/>
        <w:sz w:val="18"/>
        <w:szCs w:val="18"/>
      </w:rPr>
      <w:t>ś</w:t>
    </w:r>
    <w:r w:rsidRPr="001419C2">
      <w:rPr>
        <w:rFonts w:ascii="Cambria" w:hAnsi="Cambria"/>
        <w:bCs/>
        <w:color w:val="000000"/>
        <w:sz w:val="18"/>
        <w:szCs w:val="18"/>
      </w:rPr>
      <w:t>rodków Europejskiego Funduszu Rozwoju Regionalnego w ramach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  <w:r w:rsidRPr="001419C2">
      <w:rPr>
        <w:rFonts w:ascii="Cambria" w:hAnsi="Cambria"/>
        <w:bCs/>
        <w:color w:val="000000"/>
        <w:sz w:val="18"/>
        <w:szCs w:val="18"/>
      </w:rPr>
      <w:t>Regionalnego Programu Operacyjnego Województwa Lubelskiego na lata 2014-2020.</w:t>
    </w:r>
  </w:p>
  <w:p w:rsidR="001F19B5" w:rsidRDefault="001F19B5" w:rsidP="001F19B5">
    <w:pPr>
      <w:jc w:val="center"/>
      <w:rPr>
        <w:rFonts w:ascii="Cambria" w:hAnsi="Cambria"/>
        <w:bCs/>
        <w:color w:val="0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ascii="Times New Roman" w:hAnsi="Times New Roman" w:cs="Times New Roman"/>
        <w:sz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8"/>
        <w:szCs w:val="18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2">
    <w:nsid w:val="00000004"/>
    <w:multiLevelType w:val="singleLevel"/>
    <w:tmpl w:val="A6FE00DE"/>
    <w:name w:val="WW8Num4"/>
    <w:lvl w:ilvl="0">
      <w:start w:val="1"/>
      <w:numFmt w:val="decimal"/>
      <w:lvlText w:val="%1)"/>
      <w:lvlJc w:val="left"/>
      <w:pPr>
        <w:tabs>
          <w:tab w:val="num" w:pos="0"/>
        </w:tabs>
        <w:ind w:left="1713" w:hanging="360"/>
      </w:pPr>
      <w:rPr>
        <w:rFonts w:asciiTheme="minorHAnsi" w:eastAsia="TimesNewRoman" w:hAnsiTheme="minorHAnsi" w:cs="Times New Roman" w:hint="default"/>
        <w:b w:val="0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color w:val="FF0000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/>
        <w:szCs w:val="2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9"/>
    <w:multiLevelType w:val="multilevel"/>
    <w:tmpl w:val="00000009"/>
    <w:name w:val="WW8Num9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color w:val="auto"/>
        <w:sz w:val="24"/>
        <w:szCs w:val="16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  <w:rPr>
        <w:rFonts w:hint="default"/>
      </w:rPr>
    </w:lvl>
  </w:abstractNum>
  <w:abstractNum w:abstractNumId="6">
    <w:nsid w:val="04C53822"/>
    <w:multiLevelType w:val="hybridMultilevel"/>
    <w:tmpl w:val="A9DAA968"/>
    <w:lvl w:ilvl="0" w:tplc="4E9AD19A">
      <w:start w:val="1"/>
      <w:numFmt w:val="decimal"/>
      <w:pStyle w:val="Listanumerowana3"/>
      <w:lvlText w:val="%1)"/>
      <w:lvlJc w:val="left"/>
      <w:pPr>
        <w:ind w:left="10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069523E1"/>
    <w:multiLevelType w:val="hybridMultilevel"/>
    <w:tmpl w:val="7BB6941C"/>
    <w:lvl w:ilvl="0" w:tplc="4654621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72A7590"/>
    <w:multiLevelType w:val="hybridMultilevel"/>
    <w:tmpl w:val="E5E06460"/>
    <w:lvl w:ilvl="0" w:tplc="2E0E55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75F0946"/>
    <w:multiLevelType w:val="hybridMultilevel"/>
    <w:tmpl w:val="575CEBB2"/>
    <w:lvl w:ilvl="0" w:tplc="F2A43224">
      <w:start w:val="1"/>
      <w:numFmt w:val="decimal"/>
      <w:lvlText w:val="%1."/>
      <w:lvlJc w:val="left"/>
      <w:pPr>
        <w:ind w:left="800" w:hanging="44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E8B28B4"/>
    <w:multiLevelType w:val="hybridMultilevel"/>
    <w:tmpl w:val="5F7ED7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1BC7EDC"/>
    <w:multiLevelType w:val="multilevel"/>
    <w:tmpl w:val="08BA2354"/>
    <w:lvl w:ilvl="0">
      <w:start w:val="11"/>
      <w:numFmt w:val="decimal"/>
      <w:pStyle w:val="Listanumerowana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Listanumerowana2"/>
      <w:lvlText w:val="%1.%2."/>
      <w:lvlJc w:val="left"/>
      <w:pPr>
        <w:ind w:left="360" w:hanging="360"/>
      </w:pPr>
      <w:rPr>
        <w:rFonts w:hint="default"/>
        <w:b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Listanumerowana5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142C18C9"/>
    <w:multiLevelType w:val="hybridMultilevel"/>
    <w:tmpl w:val="46E2BA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6AC5B10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A8D29A7"/>
    <w:multiLevelType w:val="hybridMultilevel"/>
    <w:tmpl w:val="247AE4F6"/>
    <w:lvl w:ilvl="0" w:tplc="556A1FE4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35746A2"/>
    <w:multiLevelType w:val="hybridMultilevel"/>
    <w:tmpl w:val="E048D836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BB01F2"/>
    <w:multiLevelType w:val="hybridMultilevel"/>
    <w:tmpl w:val="79309E00"/>
    <w:lvl w:ilvl="0" w:tplc="CDA499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236060"/>
    <w:multiLevelType w:val="hybridMultilevel"/>
    <w:tmpl w:val="87400CA4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4C0E94"/>
    <w:multiLevelType w:val="hybridMultilevel"/>
    <w:tmpl w:val="07988B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A35203"/>
    <w:multiLevelType w:val="hybridMultilevel"/>
    <w:tmpl w:val="E70AF6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F85405D"/>
    <w:multiLevelType w:val="hybridMultilevel"/>
    <w:tmpl w:val="226C0458"/>
    <w:lvl w:ilvl="0" w:tplc="F32EE13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0F352A"/>
    <w:multiLevelType w:val="hybridMultilevel"/>
    <w:tmpl w:val="A37081A2"/>
    <w:styleLink w:val="Zaimportowanystyl40"/>
    <w:lvl w:ilvl="0" w:tplc="B2365114">
      <w:start w:val="1"/>
      <w:numFmt w:val="lowerLetter"/>
      <w:lvlText w:val="%1)"/>
      <w:lvlJc w:val="left"/>
      <w:pPr>
        <w:ind w:left="56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B3CF6E4">
      <w:start w:val="1"/>
      <w:numFmt w:val="lowerLetter"/>
      <w:lvlText w:val="%2."/>
      <w:lvlJc w:val="left"/>
      <w:pPr>
        <w:ind w:left="12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55701558">
      <w:start w:val="1"/>
      <w:numFmt w:val="lowerRoman"/>
      <w:lvlText w:val="%3."/>
      <w:lvlJc w:val="left"/>
      <w:pPr>
        <w:ind w:left="200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35C2CBE8">
      <w:start w:val="1"/>
      <w:numFmt w:val="decimal"/>
      <w:lvlText w:val="%4."/>
      <w:lvlJc w:val="left"/>
      <w:pPr>
        <w:ind w:left="272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15443580">
      <w:start w:val="1"/>
      <w:numFmt w:val="lowerLetter"/>
      <w:lvlText w:val="%5."/>
      <w:lvlJc w:val="left"/>
      <w:pPr>
        <w:ind w:left="344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CE2E3248">
      <w:start w:val="1"/>
      <w:numFmt w:val="lowerRoman"/>
      <w:lvlText w:val="%6."/>
      <w:lvlJc w:val="left"/>
      <w:pPr>
        <w:ind w:left="416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4C6C6180">
      <w:start w:val="1"/>
      <w:numFmt w:val="decimal"/>
      <w:lvlText w:val="%7."/>
      <w:lvlJc w:val="left"/>
      <w:pPr>
        <w:ind w:left="488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CB90F43C">
      <w:start w:val="1"/>
      <w:numFmt w:val="lowerLetter"/>
      <w:lvlText w:val="%8."/>
      <w:lvlJc w:val="left"/>
      <w:pPr>
        <w:ind w:left="5607" w:hanging="567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4C0AAF08">
      <w:start w:val="1"/>
      <w:numFmt w:val="lowerRoman"/>
      <w:lvlText w:val="%9."/>
      <w:lvlJc w:val="left"/>
      <w:pPr>
        <w:ind w:left="6327" w:hanging="494"/>
      </w:pPr>
      <w:rPr>
        <w:rFonts w:ascii="Trebuchet MS" w:eastAsia="Trebuchet MS" w:hAnsi="Trebuchet MS" w:cs="Trebuchet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1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2">
    <w:nsid w:val="719817D6"/>
    <w:multiLevelType w:val="hybridMultilevel"/>
    <w:tmpl w:val="66F89B7C"/>
    <w:lvl w:ilvl="0" w:tplc="03646E5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9FFAB73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915AB324">
      <w:start w:val="1"/>
      <w:numFmt w:val="upperLetter"/>
      <w:lvlText w:val="%3."/>
      <w:lvlJc w:val="left"/>
      <w:pPr>
        <w:ind w:left="2340" w:hanging="360"/>
      </w:pPr>
      <w:rPr>
        <w:rFonts w:ascii="Cambria" w:hAnsi="Cambria" w:hint="default"/>
        <w:b/>
        <w:sz w:val="26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4936A01"/>
    <w:multiLevelType w:val="hybridMultilevel"/>
    <w:tmpl w:val="0E24E874"/>
    <w:lvl w:ilvl="0" w:tplc="536014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B460EB3"/>
    <w:multiLevelType w:val="hybridMultilevel"/>
    <w:tmpl w:val="BC62904A"/>
    <w:lvl w:ilvl="0" w:tplc="F0D0EFC4">
      <w:start w:val="1"/>
      <w:numFmt w:val="decimal"/>
      <w:pStyle w:val="Listanumerowana4"/>
      <w:lvlText w:val="%1)"/>
      <w:lvlJc w:val="left"/>
      <w:pPr>
        <w:ind w:left="10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0" w:hanging="360"/>
      </w:pPr>
    </w:lvl>
    <w:lvl w:ilvl="2" w:tplc="0415001B" w:tentative="1">
      <w:start w:val="1"/>
      <w:numFmt w:val="lowerRoman"/>
      <w:lvlText w:val="%3."/>
      <w:lvlJc w:val="right"/>
      <w:pPr>
        <w:ind w:left="2500" w:hanging="180"/>
      </w:pPr>
    </w:lvl>
    <w:lvl w:ilvl="3" w:tplc="0415000F" w:tentative="1">
      <w:start w:val="1"/>
      <w:numFmt w:val="decimal"/>
      <w:lvlText w:val="%4."/>
      <w:lvlJc w:val="left"/>
      <w:pPr>
        <w:ind w:left="3220" w:hanging="360"/>
      </w:pPr>
    </w:lvl>
    <w:lvl w:ilvl="4" w:tplc="04150019" w:tentative="1">
      <w:start w:val="1"/>
      <w:numFmt w:val="lowerLetter"/>
      <w:lvlText w:val="%5."/>
      <w:lvlJc w:val="left"/>
      <w:pPr>
        <w:ind w:left="3940" w:hanging="360"/>
      </w:pPr>
    </w:lvl>
    <w:lvl w:ilvl="5" w:tplc="0415001B" w:tentative="1">
      <w:start w:val="1"/>
      <w:numFmt w:val="lowerRoman"/>
      <w:lvlText w:val="%6."/>
      <w:lvlJc w:val="right"/>
      <w:pPr>
        <w:ind w:left="4660" w:hanging="180"/>
      </w:pPr>
    </w:lvl>
    <w:lvl w:ilvl="6" w:tplc="0415000F" w:tentative="1">
      <w:start w:val="1"/>
      <w:numFmt w:val="decimal"/>
      <w:lvlText w:val="%7."/>
      <w:lvlJc w:val="left"/>
      <w:pPr>
        <w:ind w:left="5380" w:hanging="360"/>
      </w:pPr>
    </w:lvl>
    <w:lvl w:ilvl="7" w:tplc="04150019" w:tentative="1">
      <w:start w:val="1"/>
      <w:numFmt w:val="lowerLetter"/>
      <w:lvlText w:val="%8."/>
      <w:lvlJc w:val="left"/>
      <w:pPr>
        <w:ind w:left="6100" w:hanging="360"/>
      </w:pPr>
    </w:lvl>
    <w:lvl w:ilvl="8" w:tplc="0415001B" w:tentative="1">
      <w:start w:val="1"/>
      <w:numFmt w:val="lowerRoman"/>
      <w:lvlText w:val="%9."/>
      <w:lvlJc w:val="right"/>
      <w:pPr>
        <w:ind w:left="6820" w:hanging="180"/>
      </w:pPr>
    </w:lvl>
  </w:abstractNum>
  <w:num w:numId="1">
    <w:abstractNumId w:val="11"/>
  </w:num>
  <w:num w:numId="2">
    <w:abstractNumId w:val="6"/>
  </w:num>
  <w:num w:numId="3">
    <w:abstractNumId w:val="24"/>
  </w:num>
  <w:num w:numId="4">
    <w:abstractNumId w:val="21"/>
  </w:num>
  <w:num w:numId="5">
    <w:abstractNumId w:val="20"/>
  </w:num>
  <w:num w:numId="6">
    <w:abstractNumId w:val="8"/>
  </w:num>
  <w:num w:numId="7">
    <w:abstractNumId w:val="9"/>
  </w:num>
  <w:num w:numId="8">
    <w:abstractNumId w:val="12"/>
  </w:num>
  <w:num w:numId="9">
    <w:abstractNumId w:val="23"/>
  </w:num>
  <w:num w:numId="10">
    <w:abstractNumId w:val="15"/>
  </w:num>
  <w:num w:numId="11">
    <w:abstractNumId w:val="19"/>
  </w:num>
  <w:num w:numId="12">
    <w:abstractNumId w:val="7"/>
  </w:num>
  <w:num w:numId="13">
    <w:abstractNumId w:val="16"/>
  </w:num>
  <w:num w:numId="14">
    <w:abstractNumId w:val="14"/>
  </w:num>
  <w:num w:numId="15">
    <w:abstractNumId w:val="22"/>
  </w:num>
  <w:num w:numId="16">
    <w:abstractNumId w:val="18"/>
  </w:num>
  <w:num w:numId="17">
    <w:abstractNumId w:val="17"/>
  </w:num>
  <w:num w:numId="18">
    <w:abstractNumId w:val="10"/>
  </w:num>
  <w:num w:numId="19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203"/>
    <w:rsid w:val="00000941"/>
    <w:rsid w:val="00000B51"/>
    <w:rsid w:val="000039CD"/>
    <w:rsid w:val="00004C0C"/>
    <w:rsid w:val="0001078C"/>
    <w:rsid w:val="00011F27"/>
    <w:rsid w:val="00013A6C"/>
    <w:rsid w:val="00017316"/>
    <w:rsid w:val="0002282B"/>
    <w:rsid w:val="00023085"/>
    <w:rsid w:val="0002380B"/>
    <w:rsid w:val="0002415B"/>
    <w:rsid w:val="00024E7A"/>
    <w:rsid w:val="00027503"/>
    <w:rsid w:val="00034691"/>
    <w:rsid w:val="0004152D"/>
    <w:rsid w:val="0004247C"/>
    <w:rsid w:val="00042B7E"/>
    <w:rsid w:val="000433DF"/>
    <w:rsid w:val="000471DF"/>
    <w:rsid w:val="00053E0E"/>
    <w:rsid w:val="000557E0"/>
    <w:rsid w:val="00057796"/>
    <w:rsid w:val="000626CC"/>
    <w:rsid w:val="00065D3A"/>
    <w:rsid w:val="00066C26"/>
    <w:rsid w:val="00072814"/>
    <w:rsid w:val="000742E3"/>
    <w:rsid w:val="00074307"/>
    <w:rsid w:val="0007511B"/>
    <w:rsid w:val="00085D41"/>
    <w:rsid w:val="00090268"/>
    <w:rsid w:val="000903CC"/>
    <w:rsid w:val="0009135E"/>
    <w:rsid w:val="00091F8D"/>
    <w:rsid w:val="0009292F"/>
    <w:rsid w:val="0009312D"/>
    <w:rsid w:val="00093914"/>
    <w:rsid w:val="0009640C"/>
    <w:rsid w:val="00096CE3"/>
    <w:rsid w:val="000970D9"/>
    <w:rsid w:val="000976ED"/>
    <w:rsid w:val="000A184B"/>
    <w:rsid w:val="000A1E86"/>
    <w:rsid w:val="000A4845"/>
    <w:rsid w:val="000A544C"/>
    <w:rsid w:val="000A585B"/>
    <w:rsid w:val="000A5E41"/>
    <w:rsid w:val="000A6399"/>
    <w:rsid w:val="000B16F3"/>
    <w:rsid w:val="000B4C5A"/>
    <w:rsid w:val="000B5219"/>
    <w:rsid w:val="000B59CC"/>
    <w:rsid w:val="000B5C5B"/>
    <w:rsid w:val="000B6CC8"/>
    <w:rsid w:val="000C0949"/>
    <w:rsid w:val="000C0E09"/>
    <w:rsid w:val="000C0FAF"/>
    <w:rsid w:val="000C459C"/>
    <w:rsid w:val="000C7E05"/>
    <w:rsid w:val="000D21F1"/>
    <w:rsid w:val="000D33A2"/>
    <w:rsid w:val="000D4FDE"/>
    <w:rsid w:val="000D6A1C"/>
    <w:rsid w:val="000E097A"/>
    <w:rsid w:val="000E1F84"/>
    <w:rsid w:val="000E21B1"/>
    <w:rsid w:val="000E35EC"/>
    <w:rsid w:val="000E4058"/>
    <w:rsid w:val="000E46E9"/>
    <w:rsid w:val="000E623C"/>
    <w:rsid w:val="000E76B2"/>
    <w:rsid w:val="000F0478"/>
    <w:rsid w:val="000F33A8"/>
    <w:rsid w:val="000F355C"/>
    <w:rsid w:val="000F4211"/>
    <w:rsid w:val="000F50F1"/>
    <w:rsid w:val="000F5744"/>
    <w:rsid w:val="000F76A2"/>
    <w:rsid w:val="0010337A"/>
    <w:rsid w:val="001102E7"/>
    <w:rsid w:val="00110FB8"/>
    <w:rsid w:val="00112DE4"/>
    <w:rsid w:val="00112F24"/>
    <w:rsid w:val="00115D95"/>
    <w:rsid w:val="00122A7E"/>
    <w:rsid w:val="00122BA5"/>
    <w:rsid w:val="001236C1"/>
    <w:rsid w:val="00125BD6"/>
    <w:rsid w:val="00131C2B"/>
    <w:rsid w:val="001370EA"/>
    <w:rsid w:val="001377D9"/>
    <w:rsid w:val="001378BC"/>
    <w:rsid w:val="00140A71"/>
    <w:rsid w:val="0014209D"/>
    <w:rsid w:val="00143282"/>
    <w:rsid w:val="00144684"/>
    <w:rsid w:val="001453D6"/>
    <w:rsid w:val="00145C3D"/>
    <w:rsid w:val="00150195"/>
    <w:rsid w:val="0015112A"/>
    <w:rsid w:val="001521B5"/>
    <w:rsid w:val="001527C7"/>
    <w:rsid w:val="00153D26"/>
    <w:rsid w:val="00157CBD"/>
    <w:rsid w:val="00160ED2"/>
    <w:rsid w:val="0016137A"/>
    <w:rsid w:val="0016204C"/>
    <w:rsid w:val="00164463"/>
    <w:rsid w:val="00165095"/>
    <w:rsid w:val="001660E7"/>
    <w:rsid w:val="00166D0F"/>
    <w:rsid w:val="00174125"/>
    <w:rsid w:val="00174343"/>
    <w:rsid w:val="001745DC"/>
    <w:rsid w:val="00176A36"/>
    <w:rsid w:val="001845B8"/>
    <w:rsid w:val="00184B07"/>
    <w:rsid w:val="0019107B"/>
    <w:rsid w:val="00193DE0"/>
    <w:rsid w:val="001976B8"/>
    <w:rsid w:val="001A0FAB"/>
    <w:rsid w:val="001A198E"/>
    <w:rsid w:val="001A2748"/>
    <w:rsid w:val="001A2E95"/>
    <w:rsid w:val="001A4B00"/>
    <w:rsid w:val="001A5E20"/>
    <w:rsid w:val="001A606A"/>
    <w:rsid w:val="001B0A87"/>
    <w:rsid w:val="001B3DBD"/>
    <w:rsid w:val="001B72BC"/>
    <w:rsid w:val="001C0116"/>
    <w:rsid w:val="001C5A00"/>
    <w:rsid w:val="001D08B6"/>
    <w:rsid w:val="001D3F5B"/>
    <w:rsid w:val="001E2E8D"/>
    <w:rsid w:val="001E64A2"/>
    <w:rsid w:val="001E77EA"/>
    <w:rsid w:val="001F1706"/>
    <w:rsid w:val="001F19B5"/>
    <w:rsid w:val="001F593B"/>
    <w:rsid w:val="001F6C85"/>
    <w:rsid w:val="002014AB"/>
    <w:rsid w:val="00202E8F"/>
    <w:rsid w:val="002030A8"/>
    <w:rsid w:val="002049F1"/>
    <w:rsid w:val="00204C4B"/>
    <w:rsid w:val="00206BD1"/>
    <w:rsid w:val="002100E8"/>
    <w:rsid w:val="0021294E"/>
    <w:rsid w:val="00212B6B"/>
    <w:rsid w:val="00213314"/>
    <w:rsid w:val="002146DD"/>
    <w:rsid w:val="00216C86"/>
    <w:rsid w:val="002175D0"/>
    <w:rsid w:val="00220C7B"/>
    <w:rsid w:val="002275D2"/>
    <w:rsid w:val="00230511"/>
    <w:rsid w:val="002309DE"/>
    <w:rsid w:val="00230B2B"/>
    <w:rsid w:val="002343F0"/>
    <w:rsid w:val="00236881"/>
    <w:rsid w:val="00237445"/>
    <w:rsid w:val="00241899"/>
    <w:rsid w:val="00243930"/>
    <w:rsid w:val="00243DFC"/>
    <w:rsid w:val="00244E6B"/>
    <w:rsid w:val="00245504"/>
    <w:rsid w:val="00246CE7"/>
    <w:rsid w:val="00247BE4"/>
    <w:rsid w:val="002517E2"/>
    <w:rsid w:val="00253817"/>
    <w:rsid w:val="00254886"/>
    <w:rsid w:val="0025542C"/>
    <w:rsid w:val="0025576F"/>
    <w:rsid w:val="00257C5A"/>
    <w:rsid w:val="00257ECB"/>
    <w:rsid w:val="00260EBE"/>
    <w:rsid w:val="00261B5F"/>
    <w:rsid w:val="0026248B"/>
    <w:rsid w:val="00271C5A"/>
    <w:rsid w:val="002725FC"/>
    <w:rsid w:val="00272DCC"/>
    <w:rsid w:val="00275567"/>
    <w:rsid w:val="002768F1"/>
    <w:rsid w:val="00276E76"/>
    <w:rsid w:val="00283F99"/>
    <w:rsid w:val="002842E2"/>
    <w:rsid w:val="00284CDC"/>
    <w:rsid w:val="00286E06"/>
    <w:rsid w:val="00287CE8"/>
    <w:rsid w:val="00292BCD"/>
    <w:rsid w:val="00295461"/>
    <w:rsid w:val="0029621E"/>
    <w:rsid w:val="002970DC"/>
    <w:rsid w:val="0029717B"/>
    <w:rsid w:val="002A3608"/>
    <w:rsid w:val="002A4A09"/>
    <w:rsid w:val="002A55E4"/>
    <w:rsid w:val="002A7B60"/>
    <w:rsid w:val="002B15DD"/>
    <w:rsid w:val="002B585D"/>
    <w:rsid w:val="002B7FC1"/>
    <w:rsid w:val="002C04AE"/>
    <w:rsid w:val="002C22DB"/>
    <w:rsid w:val="002C23A8"/>
    <w:rsid w:val="002C2850"/>
    <w:rsid w:val="002C2B3F"/>
    <w:rsid w:val="002C3C4B"/>
    <w:rsid w:val="002C44A2"/>
    <w:rsid w:val="002D0127"/>
    <w:rsid w:val="002D0381"/>
    <w:rsid w:val="002E1572"/>
    <w:rsid w:val="002E2BBB"/>
    <w:rsid w:val="002E6B06"/>
    <w:rsid w:val="002F0909"/>
    <w:rsid w:val="002F1E50"/>
    <w:rsid w:val="002F6012"/>
    <w:rsid w:val="002F759F"/>
    <w:rsid w:val="00300950"/>
    <w:rsid w:val="003020FF"/>
    <w:rsid w:val="00303C65"/>
    <w:rsid w:val="0030679C"/>
    <w:rsid w:val="00306DC3"/>
    <w:rsid w:val="00310B45"/>
    <w:rsid w:val="00311881"/>
    <w:rsid w:val="00311D0B"/>
    <w:rsid w:val="0032032C"/>
    <w:rsid w:val="00323842"/>
    <w:rsid w:val="003242E9"/>
    <w:rsid w:val="0032741B"/>
    <w:rsid w:val="00327EC1"/>
    <w:rsid w:val="0033043F"/>
    <w:rsid w:val="00331DDD"/>
    <w:rsid w:val="00337D34"/>
    <w:rsid w:val="0034047D"/>
    <w:rsid w:val="00340EA7"/>
    <w:rsid w:val="0035214F"/>
    <w:rsid w:val="00352BAD"/>
    <w:rsid w:val="0035750D"/>
    <w:rsid w:val="00357E5C"/>
    <w:rsid w:val="00364702"/>
    <w:rsid w:val="00365E07"/>
    <w:rsid w:val="00366267"/>
    <w:rsid w:val="00366B5B"/>
    <w:rsid w:val="00370E0C"/>
    <w:rsid w:val="00371D81"/>
    <w:rsid w:val="0037253D"/>
    <w:rsid w:val="003730F4"/>
    <w:rsid w:val="00373157"/>
    <w:rsid w:val="0037399B"/>
    <w:rsid w:val="003760BE"/>
    <w:rsid w:val="0037660A"/>
    <w:rsid w:val="003802F5"/>
    <w:rsid w:val="00382FA4"/>
    <w:rsid w:val="003843DF"/>
    <w:rsid w:val="0038576D"/>
    <w:rsid w:val="00386C37"/>
    <w:rsid w:val="00390D7E"/>
    <w:rsid w:val="00391FF7"/>
    <w:rsid w:val="00394958"/>
    <w:rsid w:val="00394B4F"/>
    <w:rsid w:val="003A0B8C"/>
    <w:rsid w:val="003A13A1"/>
    <w:rsid w:val="003A1F7D"/>
    <w:rsid w:val="003A2186"/>
    <w:rsid w:val="003A307B"/>
    <w:rsid w:val="003B07E9"/>
    <w:rsid w:val="003B1698"/>
    <w:rsid w:val="003B24C5"/>
    <w:rsid w:val="003B3CE7"/>
    <w:rsid w:val="003B5566"/>
    <w:rsid w:val="003B6256"/>
    <w:rsid w:val="003C078D"/>
    <w:rsid w:val="003C18BE"/>
    <w:rsid w:val="003C4A36"/>
    <w:rsid w:val="003C5456"/>
    <w:rsid w:val="003C670B"/>
    <w:rsid w:val="003C67BB"/>
    <w:rsid w:val="003D20DE"/>
    <w:rsid w:val="003D2C5B"/>
    <w:rsid w:val="003D3B29"/>
    <w:rsid w:val="003D4FCF"/>
    <w:rsid w:val="003E0259"/>
    <w:rsid w:val="003E167C"/>
    <w:rsid w:val="003E1E0E"/>
    <w:rsid w:val="003E2E7A"/>
    <w:rsid w:val="003E3DB9"/>
    <w:rsid w:val="003F1EBB"/>
    <w:rsid w:val="003F1FA2"/>
    <w:rsid w:val="003F27C9"/>
    <w:rsid w:val="003F2F49"/>
    <w:rsid w:val="003F3727"/>
    <w:rsid w:val="003F3A73"/>
    <w:rsid w:val="003F53F5"/>
    <w:rsid w:val="003F6F44"/>
    <w:rsid w:val="00400598"/>
    <w:rsid w:val="004018CB"/>
    <w:rsid w:val="00401BEE"/>
    <w:rsid w:val="00401E82"/>
    <w:rsid w:val="00402610"/>
    <w:rsid w:val="00403C39"/>
    <w:rsid w:val="004113DA"/>
    <w:rsid w:val="004121DE"/>
    <w:rsid w:val="00412293"/>
    <w:rsid w:val="00412F6F"/>
    <w:rsid w:val="00416170"/>
    <w:rsid w:val="0041696C"/>
    <w:rsid w:val="00417BFE"/>
    <w:rsid w:val="004214B8"/>
    <w:rsid w:val="00424D22"/>
    <w:rsid w:val="004257AE"/>
    <w:rsid w:val="00427828"/>
    <w:rsid w:val="0043380A"/>
    <w:rsid w:val="004338F6"/>
    <w:rsid w:val="00435BFD"/>
    <w:rsid w:val="00440CE3"/>
    <w:rsid w:val="00443022"/>
    <w:rsid w:val="004430BD"/>
    <w:rsid w:val="004437F4"/>
    <w:rsid w:val="00444DEA"/>
    <w:rsid w:val="00445D75"/>
    <w:rsid w:val="004529FE"/>
    <w:rsid w:val="00460CE2"/>
    <w:rsid w:val="00462181"/>
    <w:rsid w:val="0046223B"/>
    <w:rsid w:val="004625A4"/>
    <w:rsid w:val="00462ED5"/>
    <w:rsid w:val="004651D0"/>
    <w:rsid w:val="00465B4C"/>
    <w:rsid w:val="00465E7D"/>
    <w:rsid w:val="0046791F"/>
    <w:rsid w:val="00474D7B"/>
    <w:rsid w:val="00477FE7"/>
    <w:rsid w:val="004809EA"/>
    <w:rsid w:val="00481B17"/>
    <w:rsid w:val="00482955"/>
    <w:rsid w:val="0048410C"/>
    <w:rsid w:val="00484613"/>
    <w:rsid w:val="00484A62"/>
    <w:rsid w:val="00485F2D"/>
    <w:rsid w:val="00495101"/>
    <w:rsid w:val="004A2112"/>
    <w:rsid w:val="004A28FB"/>
    <w:rsid w:val="004A3E02"/>
    <w:rsid w:val="004B2667"/>
    <w:rsid w:val="004B498F"/>
    <w:rsid w:val="004B567C"/>
    <w:rsid w:val="004B73DF"/>
    <w:rsid w:val="004C4AF6"/>
    <w:rsid w:val="004C541F"/>
    <w:rsid w:val="004D0714"/>
    <w:rsid w:val="004D0FEF"/>
    <w:rsid w:val="004D31B5"/>
    <w:rsid w:val="004D6707"/>
    <w:rsid w:val="004E02AA"/>
    <w:rsid w:val="004E1B06"/>
    <w:rsid w:val="004E2082"/>
    <w:rsid w:val="004E59DD"/>
    <w:rsid w:val="004E5C6A"/>
    <w:rsid w:val="004E63ED"/>
    <w:rsid w:val="004F1ADA"/>
    <w:rsid w:val="004F4613"/>
    <w:rsid w:val="00501F24"/>
    <w:rsid w:val="0050336D"/>
    <w:rsid w:val="005053AD"/>
    <w:rsid w:val="00507C91"/>
    <w:rsid w:val="00507F6F"/>
    <w:rsid w:val="005127AE"/>
    <w:rsid w:val="00512B7B"/>
    <w:rsid w:val="0051593E"/>
    <w:rsid w:val="00516339"/>
    <w:rsid w:val="005219A9"/>
    <w:rsid w:val="0052233F"/>
    <w:rsid w:val="00522FD7"/>
    <w:rsid w:val="00523EB8"/>
    <w:rsid w:val="00525681"/>
    <w:rsid w:val="005340E8"/>
    <w:rsid w:val="0053734C"/>
    <w:rsid w:val="00541FFA"/>
    <w:rsid w:val="00542A98"/>
    <w:rsid w:val="0054370B"/>
    <w:rsid w:val="005444CA"/>
    <w:rsid w:val="00545887"/>
    <w:rsid w:val="00546BAC"/>
    <w:rsid w:val="00547BDE"/>
    <w:rsid w:val="00553D69"/>
    <w:rsid w:val="005623ED"/>
    <w:rsid w:val="00566B3D"/>
    <w:rsid w:val="00567042"/>
    <w:rsid w:val="0057127F"/>
    <w:rsid w:val="00572F2B"/>
    <w:rsid w:val="005771A0"/>
    <w:rsid w:val="00577824"/>
    <w:rsid w:val="00581A23"/>
    <w:rsid w:val="005832DA"/>
    <w:rsid w:val="00586E5A"/>
    <w:rsid w:val="00593636"/>
    <w:rsid w:val="00594574"/>
    <w:rsid w:val="005971D0"/>
    <w:rsid w:val="005A21D2"/>
    <w:rsid w:val="005A2DD5"/>
    <w:rsid w:val="005A3277"/>
    <w:rsid w:val="005A34E2"/>
    <w:rsid w:val="005A51DE"/>
    <w:rsid w:val="005A531B"/>
    <w:rsid w:val="005A6A18"/>
    <w:rsid w:val="005A75B1"/>
    <w:rsid w:val="005B6AA5"/>
    <w:rsid w:val="005B6E73"/>
    <w:rsid w:val="005C1A5C"/>
    <w:rsid w:val="005C3063"/>
    <w:rsid w:val="005C31F3"/>
    <w:rsid w:val="005C5937"/>
    <w:rsid w:val="005C76BC"/>
    <w:rsid w:val="005D3BC1"/>
    <w:rsid w:val="005D40CE"/>
    <w:rsid w:val="005D46AC"/>
    <w:rsid w:val="005D502A"/>
    <w:rsid w:val="005D53FA"/>
    <w:rsid w:val="005D54F6"/>
    <w:rsid w:val="005D6D1C"/>
    <w:rsid w:val="005E28F7"/>
    <w:rsid w:val="005E5DCB"/>
    <w:rsid w:val="005E659F"/>
    <w:rsid w:val="005E76B4"/>
    <w:rsid w:val="005F0C30"/>
    <w:rsid w:val="005F1B8D"/>
    <w:rsid w:val="005F24E7"/>
    <w:rsid w:val="005F265D"/>
    <w:rsid w:val="005F2BF1"/>
    <w:rsid w:val="00604869"/>
    <w:rsid w:val="00607502"/>
    <w:rsid w:val="00611B06"/>
    <w:rsid w:val="00614F87"/>
    <w:rsid w:val="00615243"/>
    <w:rsid w:val="00622509"/>
    <w:rsid w:val="00622ED6"/>
    <w:rsid w:val="00623CCA"/>
    <w:rsid w:val="00625DAA"/>
    <w:rsid w:val="00626B8A"/>
    <w:rsid w:val="00626CE1"/>
    <w:rsid w:val="0063787A"/>
    <w:rsid w:val="00640E2E"/>
    <w:rsid w:val="00642AF5"/>
    <w:rsid w:val="00642C61"/>
    <w:rsid w:val="0064481A"/>
    <w:rsid w:val="00645981"/>
    <w:rsid w:val="00647829"/>
    <w:rsid w:val="00651245"/>
    <w:rsid w:val="0065340D"/>
    <w:rsid w:val="00656F64"/>
    <w:rsid w:val="00660780"/>
    <w:rsid w:val="00663720"/>
    <w:rsid w:val="00664BF7"/>
    <w:rsid w:val="00665F5D"/>
    <w:rsid w:val="00672D1B"/>
    <w:rsid w:val="00675280"/>
    <w:rsid w:val="006760E8"/>
    <w:rsid w:val="00676986"/>
    <w:rsid w:val="00680577"/>
    <w:rsid w:val="00680914"/>
    <w:rsid w:val="00681202"/>
    <w:rsid w:val="0068175D"/>
    <w:rsid w:val="0068184D"/>
    <w:rsid w:val="006844EB"/>
    <w:rsid w:val="0068477D"/>
    <w:rsid w:val="00687064"/>
    <w:rsid w:val="00690095"/>
    <w:rsid w:val="00694BCD"/>
    <w:rsid w:val="00694EC5"/>
    <w:rsid w:val="00696685"/>
    <w:rsid w:val="00697819"/>
    <w:rsid w:val="006A00BF"/>
    <w:rsid w:val="006A05DF"/>
    <w:rsid w:val="006A07A3"/>
    <w:rsid w:val="006A1076"/>
    <w:rsid w:val="006A52E2"/>
    <w:rsid w:val="006A66F3"/>
    <w:rsid w:val="006A7DFA"/>
    <w:rsid w:val="006B0DA7"/>
    <w:rsid w:val="006B3D4A"/>
    <w:rsid w:val="006B4D42"/>
    <w:rsid w:val="006B5EF6"/>
    <w:rsid w:val="006B618A"/>
    <w:rsid w:val="006B618E"/>
    <w:rsid w:val="006B783F"/>
    <w:rsid w:val="006D3A38"/>
    <w:rsid w:val="006D7EF9"/>
    <w:rsid w:val="006E10CC"/>
    <w:rsid w:val="006E2523"/>
    <w:rsid w:val="006E48E7"/>
    <w:rsid w:val="006F0754"/>
    <w:rsid w:val="006F23C1"/>
    <w:rsid w:val="006F2962"/>
    <w:rsid w:val="006F3A15"/>
    <w:rsid w:val="006F3B4F"/>
    <w:rsid w:val="006F3CEC"/>
    <w:rsid w:val="006F4B1F"/>
    <w:rsid w:val="006F5C53"/>
    <w:rsid w:val="006F7E29"/>
    <w:rsid w:val="00700119"/>
    <w:rsid w:val="00700FD6"/>
    <w:rsid w:val="007021E6"/>
    <w:rsid w:val="0070429A"/>
    <w:rsid w:val="00706A7E"/>
    <w:rsid w:val="00711CE5"/>
    <w:rsid w:val="00714593"/>
    <w:rsid w:val="007178AB"/>
    <w:rsid w:val="00721602"/>
    <w:rsid w:val="00721BD3"/>
    <w:rsid w:val="00722041"/>
    <w:rsid w:val="0072432B"/>
    <w:rsid w:val="007254C4"/>
    <w:rsid w:val="0072567F"/>
    <w:rsid w:val="0072599F"/>
    <w:rsid w:val="00735176"/>
    <w:rsid w:val="00737583"/>
    <w:rsid w:val="00737F47"/>
    <w:rsid w:val="00740DF3"/>
    <w:rsid w:val="007423AF"/>
    <w:rsid w:val="00742533"/>
    <w:rsid w:val="00742968"/>
    <w:rsid w:val="0074332F"/>
    <w:rsid w:val="007446E3"/>
    <w:rsid w:val="00745310"/>
    <w:rsid w:val="0075091A"/>
    <w:rsid w:val="00750EC1"/>
    <w:rsid w:val="007513F9"/>
    <w:rsid w:val="00751C0B"/>
    <w:rsid w:val="00752ACA"/>
    <w:rsid w:val="0075349D"/>
    <w:rsid w:val="00753BD8"/>
    <w:rsid w:val="00755675"/>
    <w:rsid w:val="007617C5"/>
    <w:rsid w:val="00761D1C"/>
    <w:rsid w:val="00766554"/>
    <w:rsid w:val="00773388"/>
    <w:rsid w:val="00773739"/>
    <w:rsid w:val="00776C76"/>
    <w:rsid w:val="00776D35"/>
    <w:rsid w:val="00784D4C"/>
    <w:rsid w:val="00787C1B"/>
    <w:rsid w:val="00790558"/>
    <w:rsid w:val="00792230"/>
    <w:rsid w:val="007931CB"/>
    <w:rsid w:val="00793FFA"/>
    <w:rsid w:val="007A07EE"/>
    <w:rsid w:val="007A15B8"/>
    <w:rsid w:val="007A20AD"/>
    <w:rsid w:val="007A2911"/>
    <w:rsid w:val="007A2B18"/>
    <w:rsid w:val="007A4289"/>
    <w:rsid w:val="007A50B5"/>
    <w:rsid w:val="007B2A56"/>
    <w:rsid w:val="007B4E39"/>
    <w:rsid w:val="007B5EE6"/>
    <w:rsid w:val="007C1D98"/>
    <w:rsid w:val="007C22DD"/>
    <w:rsid w:val="007C594B"/>
    <w:rsid w:val="007C5EA5"/>
    <w:rsid w:val="007D05E1"/>
    <w:rsid w:val="007D24E2"/>
    <w:rsid w:val="007D285D"/>
    <w:rsid w:val="007D44E3"/>
    <w:rsid w:val="007D52DB"/>
    <w:rsid w:val="007D6222"/>
    <w:rsid w:val="007D6CC5"/>
    <w:rsid w:val="007E010F"/>
    <w:rsid w:val="007E03EE"/>
    <w:rsid w:val="007E11C4"/>
    <w:rsid w:val="007E1CC3"/>
    <w:rsid w:val="007E2125"/>
    <w:rsid w:val="007E2CD0"/>
    <w:rsid w:val="007E735C"/>
    <w:rsid w:val="007E76F6"/>
    <w:rsid w:val="007F013C"/>
    <w:rsid w:val="007F0AEE"/>
    <w:rsid w:val="007F1D15"/>
    <w:rsid w:val="007F5AC0"/>
    <w:rsid w:val="008025AF"/>
    <w:rsid w:val="008028F4"/>
    <w:rsid w:val="008036CD"/>
    <w:rsid w:val="00803C80"/>
    <w:rsid w:val="00804499"/>
    <w:rsid w:val="008059EC"/>
    <w:rsid w:val="00810485"/>
    <w:rsid w:val="00811203"/>
    <w:rsid w:val="00812397"/>
    <w:rsid w:val="0081273C"/>
    <w:rsid w:val="0081362E"/>
    <w:rsid w:val="008138B7"/>
    <w:rsid w:val="00813BCD"/>
    <w:rsid w:val="00813F64"/>
    <w:rsid w:val="0081495A"/>
    <w:rsid w:val="008149C0"/>
    <w:rsid w:val="00815605"/>
    <w:rsid w:val="00815C1A"/>
    <w:rsid w:val="00816C54"/>
    <w:rsid w:val="00820CEF"/>
    <w:rsid w:val="00823793"/>
    <w:rsid w:val="00833809"/>
    <w:rsid w:val="00835972"/>
    <w:rsid w:val="00837694"/>
    <w:rsid w:val="008379BD"/>
    <w:rsid w:val="00840254"/>
    <w:rsid w:val="00843928"/>
    <w:rsid w:val="00844EAD"/>
    <w:rsid w:val="00846841"/>
    <w:rsid w:val="00846CEE"/>
    <w:rsid w:val="00847CCA"/>
    <w:rsid w:val="00851087"/>
    <w:rsid w:val="0085278E"/>
    <w:rsid w:val="0085344E"/>
    <w:rsid w:val="00856D8D"/>
    <w:rsid w:val="00860620"/>
    <w:rsid w:val="008610B4"/>
    <w:rsid w:val="0086128D"/>
    <w:rsid w:val="0086151C"/>
    <w:rsid w:val="00862025"/>
    <w:rsid w:val="00862192"/>
    <w:rsid w:val="00865769"/>
    <w:rsid w:val="00870B63"/>
    <w:rsid w:val="00870E09"/>
    <w:rsid w:val="008711E4"/>
    <w:rsid w:val="008729A0"/>
    <w:rsid w:val="00875DE4"/>
    <w:rsid w:val="0087663B"/>
    <w:rsid w:val="0087736C"/>
    <w:rsid w:val="00882654"/>
    <w:rsid w:val="008829A8"/>
    <w:rsid w:val="00884AF5"/>
    <w:rsid w:val="00885AE9"/>
    <w:rsid w:val="008870A8"/>
    <w:rsid w:val="00887F49"/>
    <w:rsid w:val="00890729"/>
    <w:rsid w:val="00890C27"/>
    <w:rsid w:val="00892693"/>
    <w:rsid w:val="0089282D"/>
    <w:rsid w:val="00893CDD"/>
    <w:rsid w:val="00896426"/>
    <w:rsid w:val="0089793D"/>
    <w:rsid w:val="008A0921"/>
    <w:rsid w:val="008A1591"/>
    <w:rsid w:val="008A16F4"/>
    <w:rsid w:val="008A18FD"/>
    <w:rsid w:val="008A2470"/>
    <w:rsid w:val="008A31FA"/>
    <w:rsid w:val="008A3B98"/>
    <w:rsid w:val="008A5B94"/>
    <w:rsid w:val="008A7C08"/>
    <w:rsid w:val="008B188A"/>
    <w:rsid w:val="008B231B"/>
    <w:rsid w:val="008B7D0E"/>
    <w:rsid w:val="008C0E1A"/>
    <w:rsid w:val="008C21CA"/>
    <w:rsid w:val="008C2D84"/>
    <w:rsid w:val="008C2DCB"/>
    <w:rsid w:val="008C4A5B"/>
    <w:rsid w:val="008D0F3E"/>
    <w:rsid w:val="008D484F"/>
    <w:rsid w:val="008D52DE"/>
    <w:rsid w:val="008D61C0"/>
    <w:rsid w:val="008D6512"/>
    <w:rsid w:val="008D6E2B"/>
    <w:rsid w:val="008E0598"/>
    <w:rsid w:val="008E0D2E"/>
    <w:rsid w:val="008E1AD6"/>
    <w:rsid w:val="008E4454"/>
    <w:rsid w:val="008E6116"/>
    <w:rsid w:val="008E6999"/>
    <w:rsid w:val="008E7F7B"/>
    <w:rsid w:val="008F0029"/>
    <w:rsid w:val="008F0404"/>
    <w:rsid w:val="008F2332"/>
    <w:rsid w:val="008F2B8E"/>
    <w:rsid w:val="008F468A"/>
    <w:rsid w:val="008F4CAB"/>
    <w:rsid w:val="008F6B46"/>
    <w:rsid w:val="008F7FF9"/>
    <w:rsid w:val="00900BC8"/>
    <w:rsid w:val="0090149F"/>
    <w:rsid w:val="00903AD4"/>
    <w:rsid w:val="0090662F"/>
    <w:rsid w:val="00906DAB"/>
    <w:rsid w:val="00907FEC"/>
    <w:rsid w:val="009105E0"/>
    <w:rsid w:val="00915665"/>
    <w:rsid w:val="0091680B"/>
    <w:rsid w:val="0091788D"/>
    <w:rsid w:val="00923BAF"/>
    <w:rsid w:val="0092502E"/>
    <w:rsid w:val="00927393"/>
    <w:rsid w:val="009330EA"/>
    <w:rsid w:val="00935ADF"/>
    <w:rsid w:val="00942238"/>
    <w:rsid w:val="00943B68"/>
    <w:rsid w:val="00944E26"/>
    <w:rsid w:val="00951091"/>
    <w:rsid w:val="00951936"/>
    <w:rsid w:val="00952294"/>
    <w:rsid w:val="00952DDA"/>
    <w:rsid w:val="00953853"/>
    <w:rsid w:val="00954DEB"/>
    <w:rsid w:val="00954FD6"/>
    <w:rsid w:val="009550FA"/>
    <w:rsid w:val="0095532C"/>
    <w:rsid w:val="00956E77"/>
    <w:rsid w:val="009578BE"/>
    <w:rsid w:val="00957C08"/>
    <w:rsid w:val="00962B59"/>
    <w:rsid w:val="00966DBA"/>
    <w:rsid w:val="00970D34"/>
    <w:rsid w:val="00971939"/>
    <w:rsid w:val="00973640"/>
    <w:rsid w:val="00973FE1"/>
    <w:rsid w:val="00975E4A"/>
    <w:rsid w:val="00980E0D"/>
    <w:rsid w:val="00982FEA"/>
    <w:rsid w:val="00983257"/>
    <w:rsid w:val="009845B2"/>
    <w:rsid w:val="00984F13"/>
    <w:rsid w:val="00986CF0"/>
    <w:rsid w:val="009957C1"/>
    <w:rsid w:val="00997D12"/>
    <w:rsid w:val="009A0E72"/>
    <w:rsid w:val="009A29E5"/>
    <w:rsid w:val="009A4B34"/>
    <w:rsid w:val="009A4F1A"/>
    <w:rsid w:val="009A67F1"/>
    <w:rsid w:val="009A7894"/>
    <w:rsid w:val="009B2175"/>
    <w:rsid w:val="009B234A"/>
    <w:rsid w:val="009B4D61"/>
    <w:rsid w:val="009B7B4D"/>
    <w:rsid w:val="009C3DD7"/>
    <w:rsid w:val="009C6783"/>
    <w:rsid w:val="009C715E"/>
    <w:rsid w:val="009D01DC"/>
    <w:rsid w:val="009D090C"/>
    <w:rsid w:val="009D11E0"/>
    <w:rsid w:val="009D221D"/>
    <w:rsid w:val="009D3020"/>
    <w:rsid w:val="009D7ABA"/>
    <w:rsid w:val="009E054D"/>
    <w:rsid w:val="009E0DAA"/>
    <w:rsid w:val="009E134E"/>
    <w:rsid w:val="009E26DE"/>
    <w:rsid w:val="009E2CB2"/>
    <w:rsid w:val="009E4471"/>
    <w:rsid w:val="009E5DBE"/>
    <w:rsid w:val="009E5F07"/>
    <w:rsid w:val="009E668D"/>
    <w:rsid w:val="009F0099"/>
    <w:rsid w:val="009F087A"/>
    <w:rsid w:val="009F0D38"/>
    <w:rsid w:val="009F24A0"/>
    <w:rsid w:val="009F3F9A"/>
    <w:rsid w:val="009F5B51"/>
    <w:rsid w:val="009F6511"/>
    <w:rsid w:val="009F6C22"/>
    <w:rsid w:val="00A037DD"/>
    <w:rsid w:val="00A05B19"/>
    <w:rsid w:val="00A06857"/>
    <w:rsid w:val="00A0692E"/>
    <w:rsid w:val="00A10A74"/>
    <w:rsid w:val="00A11BF7"/>
    <w:rsid w:val="00A120DC"/>
    <w:rsid w:val="00A124A7"/>
    <w:rsid w:val="00A13351"/>
    <w:rsid w:val="00A135F6"/>
    <w:rsid w:val="00A1563F"/>
    <w:rsid w:val="00A16427"/>
    <w:rsid w:val="00A20C29"/>
    <w:rsid w:val="00A21C1E"/>
    <w:rsid w:val="00A22620"/>
    <w:rsid w:val="00A226F3"/>
    <w:rsid w:val="00A235DF"/>
    <w:rsid w:val="00A26A12"/>
    <w:rsid w:val="00A2794E"/>
    <w:rsid w:val="00A27BAB"/>
    <w:rsid w:val="00A27D19"/>
    <w:rsid w:val="00A32B96"/>
    <w:rsid w:val="00A360AE"/>
    <w:rsid w:val="00A36CCA"/>
    <w:rsid w:val="00A37EE3"/>
    <w:rsid w:val="00A413F5"/>
    <w:rsid w:val="00A4380B"/>
    <w:rsid w:val="00A44816"/>
    <w:rsid w:val="00A52CF3"/>
    <w:rsid w:val="00A62D67"/>
    <w:rsid w:val="00A62E99"/>
    <w:rsid w:val="00A63869"/>
    <w:rsid w:val="00A65B9F"/>
    <w:rsid w:val="00A72100"/>
    <w:rsid w:val="00A72121"/>
    <w:rsid w:val="00A72E15"/>
    <w:rsid w:val="00A732A4"/>
    <w:rsid w:val="00A74386"/>
    <w:rsid w:val="00A77FD7"/>
    <w:rsid w:val="00A805FA"/>
    <w:rsid w:val="00A8078D"/>
    <w:rsid w:val="00A8271D"/>
    <w:rsid w:val="00A83D2F"/>
    <w:rsid w:val="00A86077"/>
    <w:rsid w:val="00A86568"/>
    <w:rsid w:val="00A8719E"/>
    <w:rsid w:val="00A87B18"/>
    <w:rsid w:val="00A90251"/>
    <w:rsid w:val="00A90352"/>
    <w:rsid w:val="00A90BD1"/>
    <w:rsid w:val="00A951AC"/>
    <w:rsid w:val="00AA3E70"/>
    <w:rsid w:val="00AA4BE5"/>
    <w:rsid w:val="00AB0E8B"/>
    <w:rsid w:val="00AB1B91"/>
    <w:rsid w:val="00AB31B4"/>
    <w:rsid w:val="00AB42FA"/>
    <w:rsid w:val="00AB4E0A"/>
    <w:rsid w:val="00AB4E40"/>
    <w:rsid w:val="00AB4E43"/>
    <w:rsid w:val="00AC05E5"/>
    <w:rsid w:val="00AC085D"/>
    <w:rsid w:val="00AC34F4"/>
    <w:rsid w:val="00AC3BE4"/>
    <w:rsid w:val="00AC723E"/>
    <w:rsid w:val="00AC752C"/>
    <w:rsid w:val="00AD1451"/>
    <w:rsid w:val="00AD15F7"/>
    <w:rsid w:val="00AD21A0"/>
    <w:rsid w:val="00AD3552"/>
    <w:rsid w:val="00AD3A17"/>
    <w:rsid w:val="00AD5B68"/>
    <w:rsid w:val="00AD5D0F"/>
    <w:rsid w:val="00AE1150"/>
    <w:rsid w:val="00AE21C6"/>
    <w:rsid w:val="00AE29D5"/>
    <w:rsid w:val="00AE4C81"/>
    <w:rsid w:val="00AE6342"/>
    <w:rsid w:val="00AF0376"/>
    <w:rsid w:val="00AF32AB"/>
    <w:rsid w:val="00AF40E3"/>
    <w:rsid w:val="00AF505E"/>
    <w:rsid w:val="00AF551E"/>
    <w:rsid w:val="00B01B8C"/>
    <w:rsid w:val="00B03895"/>
    <w:rsid w:val="00B03AD8"/>
    <w:rsid w:val="00B07ACF"/>
    <w:rsid w:val="00B07FBF"/>
    <w:rsid w:val="00B100AD"/>
    <w:rsid w:val="00B1014E"/>
    <w:rsid w:val="00B101BD"/>
    <w:rsid w:val="00B11C56"/>
    <w:rsid w:val="00B12B10"/>
    <w:rsid w:val="00B15EFF"/>
    <w:rsid w:val="00B160E9"/>
    <w:rsid w:val="00B1630C"/>
    <w:rsid w:val="00B20729"/>
    <w:rsid w:val="00B20CF3"/>
    <w:rsid w:val="00B246DE"/>
    <w:rsid w:val="00B26E2B"/>
    <w:rsid w:val="00B272D3"/>
    <w:rsid w:val="00B32AEB"/>
    <w:rsid w:val="00B32AFD"/>
    <w:rsid w:val="00B373CB"/>
    <w:rsid w:val="00B377C3"/>
    <w:rsid w:val="00B37AA4"/>
    <w:rsid w:val="00B37CD7"/>
    <w:rsid w:val="00B41EB7"/>
    <w:rsid w:val="00B43521"/>
    <w:rsid w:val="00B436FC"/>
    <w:rsid w:val="00B43C80"/>
    <w:rsid w:val="00B43F9F"/>
    <w:rsid w:val="00B45095"/>
    <w:rsid w:val="00B476A7"/>
    <w:rsid w:val="00B50605"/>
    <w:rsid w:val="00B50A49"/>
    <w:rsid w:val="00B50CD6"/>
    <w:rsid w:val="00B534A2"/>
    <w:rsid w:val="00B553CE"/>
    <w:rsid w:val="00B56106"/>
    <w:rsid w:val="00B575E3"/>
    <w:rsid w:val="00B60873"/>
    <w:rsid w:val="00B66970"/>
    <w:rsid w:val="00B67934"/>
    <w:rsid w:val="00B67EB6"/>
    <w:rsid w:val="00B7022C"/>
    <w:rsid w:val="00B704D4"/>
    <w:rsid w:val="00B716CF"/>
    <w:rsid w:val="00B71B66"/>
    <w:rsid w:val="00B7391F"/>
    <w:rsid w:val="00B75D16"/>
    <w:rsid w:val="00B80A8A"/>
    <w:rsid w:val="00B8236C"/>
    <w:rsid w:val="00B859F6"/>
    <w:rsid w:val="00B90D51"/>
    <w:rsid w:val="00B91923"/>
    <w:rsid w:val="00B9318E"/>
    <w:rsid w:val="00B957FE"/>
    <w:rsid w:val="00B959FD"/>
    <w:rsid w:val="00BA2FE2"/>
    <w:rsid w:val="00BA34CB"/>
    <w:rsid w:val="00BA3EC9"/>
    <w:rsid w:val="00BA543D"/>
    <w:rsid w:val="00BB25F3"/>
    <w:rsid w:val="00BB3442"/>
    <w:rsid w:val="00BB38D7"/>
    <w:rsid w:val="00BB508C"/>
    <w:rsid w:val="00BB5F55"/>
    <w:rsid w:val="00BB7B27"/>
    <w:rsid w:val="00BC1CEA"/>
    <w:rsid w:val="00BC3272"/>
    <w:rsid w:val="00BC3815"/>
    <w:rsid w:val="00BC6C99"/>
    <w:rsid w:val="00BC71DC"/>
    <w:rsid w:val="00BD1929"/>
    <w:rsid w:val="00BD1A35"/>
    <w:rsid w:val="00BD2EF1"/>
    <w:rsid w:val="00BD3C43"/>
    <w:rsid w:val="00BD4567"/>
    <w:rsid w:val="00BD674A"/>
    <w:rsid w:val="00BD76B7"/>
    <w:rsid w:val="00BD772A"/>
    <w:rsid w:val="00BE0191"/>
    <w:rsid w:val="00BE087F"/>
    <w:rsid w:val="00BE2B58"/>
    <w:rsid w:val="00BE4A7A"/>
    <w:rsid w:val="00BE4C89"/>
    <w:rsid w:val="00BE7AFA"/>
    <w:rsid w:val="00BF14AE"/>
    <w:rsid w:val="00BF2694"/>
    <w:rsid w:val="00BF2AC4"/>
    <w:rsid w:val="00BF3ECD"/>
    <w:rsid w:val="00BF3F5A"/>
    <w:rsid w:val="00BF659C"/>
    <w:rsid w:val="00C024F7"/>
    <w:rsid w:val="00C03DC7"/>
    <w:rsid w:val="00C05EA4"/>
    <w:rsid w:val="00C07418"/>
    <w:rsid w:val="00C104E6"/>
    <w:rsid w:val="00C12349"/>
    <w:rsid w:val="00C13CD3"/>
    <w:rsid w:val="00C152D8"/>
    <w:rsid w:val="00C16E7A"/>
    <w:rsid w:val="00C17020"/>
    <w:rsid w:val="00C25AB1"/>
    <w:rsid w:val="00C27BAC"/>
    <w:rsid w:val="00C307CE"/>
    <w:rsid w:val="00C317EF"/>
    <w:rsid w:val="00C32259"/>
    <w:rsid w:val="00C34B0B"/>
    <w:rsid w:val="00C36BFA"/>
    <w:rsid w:val="00C400BC"/>
    <w:rsid w:val="00C40F2C"/>
    <w:rsid w:val="00C431AD"/>
    <w:rsid w:val="00C43334"/>
    <w:rsid w:val="00C448E0"/>
    <w:rsid w:val="00C4704D"/>
    <w:rsid w:val="00C478A1"/>
    <w:rsid w:val="00C5014A"/>
    <w:rsid w:val="00C51DF4"/>
    <w:rsid w:val="00C52280"/>
    <w:rsid w:val="00C52CF9"/>
    <w:rsid w:val="00C5487F"/>
    <w:rsid w:val="00C5596A"/>
    <w:rsid w:val="00C56ED0"/>
    <w:rsid w:val="00C602CA"/>
    <w:rsid w:val="00C612BC"/>
    <w:rsid w:val="00C61DC0"/>
    <w:rsid w:val="00C632A9"/>
    <w:rsid w:val="00C6567A"/>
    <w:rsid w:val="00C656F6"/>
    <w:rsid w:val="00C702CF"/>
    <w:rsid w:val="00C708DF"/>
    <w:rsid w:val="00C80154"/>
    <w:rsid w:val="00C8366F"/>
    <w:rsid w:val="00C84665"/>
    <w:rsid w:val="00C87820"/>
    <w:rsid w:val="00C9261E"/>
    <w:rsid w:val="00C96E14"/>
    <w:rsid w:val="00C97622"/>
    <w:rsid w:val="00CA285F"/>
    <w:rsid w:val="00CB051B"/>
    <w:rsid w:val="00CB1699"/>
    <w:rsid w:val="00CB33B7"/>
    <w:rsid w:val="00CB56D0"/>
    <w:rsid w:val="00CB6463"/>
    <w:rsid w:val="00CC1E38"/>
    <w:rsid w:val="00CC1E5C"/>
    <w:rsid w:val="00CC33B1"/>
    <w:rsid w:val="00CC3CD8"/>
    <w:rsid w:val="00CC4FBD"/>
    <w:rsid w:val="00CC50EF"/>
    <w:rsid w:val="00CC5F82"/>
    <w:rsid w:val="00CC5FB6"/>
    <w:rsid w:val="00CC6000"/>
    <w:rsid w:val="00CC71E5"/>
    <w:rsid w:val="00CC7EDA"/>
    <w:rsid w:val="00CD015F"/>
    <w:rsid w:val="00CD0850"/>
    <w:rsid w:val="00CD1F5E"/>
    <w:rsid w:val="00CD20A5"/>
    <w:rsid w:val="00CD3868"/>
    <w:rsid w:val="00CD5993"/>
    <w:rsid w:val="00CD5B55"/>
    <w:rsid w:val="00CD6671"/>
    <w:rsid w:val="00CE02CD"/>
    <w:rsid w:val="00CE0F67"/>
    <w:rsid w:val="00CE496E"/>
    <w:rsid w:val="00CE4E1B"/>
    <w:rsid w:val="00CE7B40"/>
    <w:rsid w:val="00CF2679"/>
    <w:rsid w:val="00CF4505"/>
    <w:rsid w:val="00CF54DC"/>
    <w:rsid w:val="00CF54F3"/>
    <w:rsid w:val="00CF67A9"/>
    <w:rsid w:val="00CF7FCA"/>
    <w:rsid w:val="00D009D9"/>
    <w:rsid w:val="00D0186A"/>
    <w:rsid w:val="00D02C25"/>
    <w:rsid w:val="00D05B2B"/>
    <w:rsid w:val="00D11AA3"/>
    <w:rsid w:val="00D133F7"/>
    <w:rsid w:val="00D213B7"/>
    <w:rsid w:val="00D21626"/>
    <w:rsid w:val="00D222D5"/>
    <w:rsid w:val="00D23D4B"/>
    <w:rsid w:val="00D2468E"/>
    <w:rsid w:val="00D24BEA"/>
    <w:rsid w:val="00D261DB"/>
    <w:rsid w:val="00D27FFA"/>
    <w:rsid w:val="00D3084A"/>
    <w:rsid w:val="00D30F55"/>
    <w:rsid w:val="00D3262F"/>
    <w:rsid w:val="00D32B2B"/>
    <w:rsid w:val="00D35926"/>
    <w:rsid w:val="00D4095D"/>
    <w:rsid w:val="00D40F5B"/>
    <w:rsid w:val="00D41E89"/>
    <w:rsid w:val="00D537F4"/>
    <w:rsid w:val="00D544DA"/>
    <w:rsid w:val="00D55454"/>
    <w:rsid w:val="00D620DE"/>
    <w:rsid w:val="00D63857"/>
    <w:rsid w:val="00D644A6"/>
    <w:rsid w:val="00D64653"/>
    <w:rsid w:val="00D6574F"/>
    <w:rsid w:val="00D665E1"/>
    <w:rsid w:val="00D7046E"/>
    <w:rsid w:val="00D704EF"/>
    <w:rsid w:val="00D71690"/>
    <w:rsid w:val="00D71CF9"/>
    <w:rsid w:val="00D7296F"/>
    <w:rsid w:val="00D742C6"/>
    <w:rsid w:val="00D7431B"/>
    <w:rsid w:val="00D74841"/>
    <w:rsid w:val="00D74979"/>
    <w:rsid w:val="00D762C6"/>
    <w:rsid w:val="00D77C7D"/>
    <w:rsid w:val="00D85B61"/>
    <w:rsid w:val="00D85F75"/>
    <w:rsid w:val="00D92103"/>
    <w:rsid w:val="00D92C69"/>
    <w:rsid w:val="00D9652F"/>
    <w:rsid w:val="00DA1AFF"/>
    <w:rsid w:val="00DA3A77"/>
    <w:rsid w:val="00DA7F55"/>
    <w:rsid w:val="00DB00A5"/>
    <w:rsid w:val="00DB02B8"/>
    <w:rsid w:val="00DB0524"/>
    <w:rsid w:val="00DB0DF4"/>
    <w:rsid w:val="00DB1FF6"/>
    <w:rsid w:val="00DB2251"/>
    <w:rsid w:val="00DB3178"/>
    <w:rsid w:val="00DB4159"/>
    <w:rsid w:val="00DB466A"/>
    <w:rsid w:val="00DB54C1"/>
    <w:rsid w:val="00DB5D92"/>
    <w:rsid w:val="00DB5DF2"/>
    <w:rsid w:val="00DB78FF"/>
    <w:rsid w:val="00DC0BD7"/>
    <w:rsid w:val="00DC18D6"/>
    <w:rsid w:val="00DC1E5E"/>
    <w:rsid w:val="00DD1210"/>
    <w:rsid w:val="00DD13F6"/>
    <w:rsid w:val="00DD2BF2"/>
    <w:rsid w:val="00DD5FA1"/>
    <w:rsid w:val="00DD6B68"/>
    <w:rsid w:val="00DD7162"/>
    <w:rsid w:val="00DD7B86"/>
    <w:rsid w:val="00DE2D99"/>
    <w:rsid w:val="00DE4A9D"/>
    <w:rsid w:val="00DE4BBC"/>
    <w:rsid w:val="00DE5BB8"/>
    <w:rsid w:val="00DE6D07"/>
    <w:rsid w:val="00DF0322"/>
    <w:rsid w:val="00DF069E"/>
    <w:rsid w:val="00DF12AD"/>
    <w:rsid w:val="00DF25C4"/>
    <w:rsid w:val="00DF2815"/>
    <w:rsid w:val="00DF2E2B"/>
    <w:rsid w:val="00DF4039"/>
    <w:rsid w:val="00DF68E7"/>
    <w:rsid w:val="00E00C5D"/>
    <w:rsid w:val="00E01A8E"/>
    <w:rsid w:val="00E112A3"/>
    <w:rsid w:val="00E12FC3"/>
    <w:rsid w:val="00E152B0"/>
    <w:rsid w:val="00E16B93"/>
    <w:rsid w:val="00E211A3"/>
    <w:rsid w:val="00E21E59"/>
    <w:rsid w:val="00E226ED"/>
    <w:rsid w:val="00E22CD9"/>
    <w:rsid w:val="00E26626"/>
    <w:rsid w:val="00E27F31"/>
    <w:rsid w:val="00E3163C"/>
    <w:rsid w:val="00E36341"/>
    <w:rsid w:val="00E36B44"/>
    <w:rsid w:val="00E406A3"/>
    <w:rsid w:val="00E41D14"/>
    <w:rsid w:val="00E41DE8"/>
    <w:rsid w:val="00E42BD5"/>
    <w:rsid w:val="00E45878"/>
    <w:rsid w:val="00E45BDF"/>
    <w:rsid w:val="00E45E58"/>
    <w:rsid w:val="00E50D22"/>
    <w:rsid w:val="00E526A9"/>
    <w:rsid w:val="00E539D3"/>
    <w:rsid w:val="00E5482D"/>
    <w:rsid w:val="00E57715"/>
    <w:rsid w:val="00E57D6E"/>
    <w:rsid w:val="00E61A41"/>
    <w:rsid w:val="00E67F6C"/>
    <w:rsid w:val="00E71425"/>
    <w:rsid w:val="00E7232E"/>
    <w:rsid w:val="00E776DC"/>
    <w:rsid w:val="00E82DC5"/>
    <w:rsid w:val="00E85838"/>
    <w:rsid w:val="00E85FC7"/>
    <w:rsid w:val="00E86362"/>
    <w:rsid w:val="00E86C6C"/>
    <w:rsid w:val="00E90AB3"/>
    <w:rsid w:val="00E9125D"/>
    <w:rsid w:val="00E91BC5"/>
    <w:rsid w:val="00E91C26"/>
    <w:rsid w:val="00E926B3"/>
    <w:rsid w:val="00E93B2B"/>
    <w:rsid w:val="00E94833"/>
    <w:rsid w:val="00E955C7"/>
    <w:rsid w:val="00EA0F91"/>
    <w:rsid w:val="00EA2179"/>
    <w:rsid w:val="00EA55A5"/>
    <w:rsid w:val="00EA5FC2"/>
    <w:rsid w:val="00EA6CA2"/>
    <w:rsid w:val="00EA7C32"/>
    <w:rsid w:val="00EB12C9"/>
    <w:rsid w:val="00EB5A38"/>
    <w:rsid w:val="00EB5AD1"/>
    <w:rsid w:val="00EB6CCF"/>
    <w:rsid w:val="00EC1490"/>
    <w:rsid w:val="00EC1547"/>
    <w:rsid w:val="00EC49FB"/>
    <w:rsid w:val="00EC5971"/>
    <w:rsid w:val="00ED1213"/>
    <w:rsid w:val="00ED73FC"/>
    <w:rsid w:val="00ED7757"/>
    <w:rsid w:val="00ED7A61"/>
    <w:rsid w:val="00ED7C8D"/>
    <w:rsid w:val="00EE1DD8"/>
    <w:rsid w:val="00EE50F2"/>
    <w:rsid w:val="00EE6304"/>
    <w:rsid w:val="00EF1410"/>
    <w:rsid w:val="00EF25D2"/>
    <w:rsid w:val="00EF2FDF"/>
    <w:rsid w:val="00EF3DF2"/>
    <w:rsid w:val="00EF538F"/>
    <w:rsid w:val="00EF5609"/>
    <w:rsid w:val="00EF6FAE"/>
    <w:rsid w:val="00F03D93"/>
    <w:rsid w:val="00F03F53"/>
    <w:rsid w:val="00F05956"/>
    <w:rsid w:val="00F05A76"/>
    <w:rsid w:val="00F10451"/>
    <w:rsid w:val="00F13208"/>
    <w:rsid w:val="00F14F29"/>
    <w:rsid w:val="00F156C5"/>
    <w:rsid w:val="00F307C9"/>
    <w:rsid w:val="00F310F7"/>
    <w:rsid w:val="00F31E62"/>
    <w:rsid w:val="00F31F35"/>
    <w:rsid w:val="00F35271"/>
    <w:rsid w:val="00F356BB"/>
    <w:rsid w:val="00F4027C"/>
    <w:rsid w:val="00F40BE4"/>
    <w:rsid w:val="00F45800"/>
    <w:rsid w:val="00F51F15"/>
    <w:rsid w:val="00F538D2"/>
    <w:rsid w:val="00F53B4D"/>
    <w:rsid w:val="00F54453"/>
    <w:rsid w:val="00F55D0D"/>
    <w:rsid w:val="00F56A24"/>
    <w:rsid w:val="00F56C43"/>
    <w:rsid w:val="00F636C1"/>
    <w:rsid w:val="00F6390B"/>
    <w:rsid w:val="00F67F39"/>
    <w:rsid w:val="00F71091"/>
    <w:rsid w:val="00F7137A"/>
    <w:rsid w:val="00F736D2"/>
    <w:rsid w:val="00F73C90"/>
    <w:rsid w:val="00F74B1D"/>
    <w:rsid w:val="00F83910"/>
    <w:rsid w:val="00F83AAA"/>
    <w:rsid w:val="00F8790C"/>
    <w:rsid w:val="00F90342"/>
    <w:rsid w:val="00F910A6"/>
    <w:rsid w:val="00F924EF"/>
    <w:rsid w:val="00F93223"/>
    <w:rsid w:val="00F94121"/>
    <w:rsid w:val="00F9417C"/>
    <w:rsid w:val="00F944A8"/>
    <w:rsid w:val="00F9685F"/>
    <w:rsid w:val="00FA12CD"/>
    <w:rsid w:val="00FA61AF"/>
    <w:rsid w:val="00FA6BC1"/>
    <w:rsid w:val="00FA743B"/>
    <w:rsid w:val="00FB029A"/>
    <w:rsid w:val="00FB1338"/>
    <w:rsid w:val="00FB188B"/>
    <w:rsid w:val="00FB4C46"/>
    <w:rsid w:val="00FB57A7"/>
    <w:rsid w:val="00FB5BC9"/>
    <w:rsid w:val="00FB6302"/>
    <w:rsid w:val="00FC11EE"/>
    <w:rsid w:val="00FC1D38"/>
    <w:rsid w:val="00FC1DFE"/>
    <w:rsid w:val="00FC1E69"/>
    <w:rsid w:val="00FC47A3"/>
    <w:rsid w:val="00FC4D5D"/>
    <w:rsid w:val="00FC5AA4"/>
    <w:rsid w:val="00FD1E85"/>
    <w:rsid w:val="00FD2BF2"/>
    <w:rsid w:val="00FD3193"/>
    <w:rsid w:val="00FD3A09"/>
    <w:rsid w:val="00FD3C99"/>
    <w:rsid w:val="00FD7AA2"/>
    <w:rsid w:val="00FE008F"/>
    <w:rsid w:val="00FE1F75"/>
    <w:rsid w:val="00FE276A"/>
    <w:rsid w:val="00FE7CF6"/>
    <w:rsid w:val="00FF2D03"/>
    <w:rsid w:val="00FF37AC"/>
    <w:rsid w:val="00FF3A10"/>
    <w:rsid w:val="00FF5009"/>
    <w:rsid w:val="00FF5E36"/>
    <w:rsid w:val="00FF6EED"/>
    <w:rsid w:val="00FF74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Number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11A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15EF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87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36D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C548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8112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1120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"/>
    <w:basedOn w:val="Normalny"/>
    <w:link w:val="AkapitzlistZnak"/>
    <w:uiPriority w:val="34"/>
    <w:qFormat/>
    <w:rsid w:val="00811203"/>
    <w:pPr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"/>
    <w:link w:val="Akapitzlist"/>
    <w:uiPriority w:val="34"/>
    <w:qFormat/>
    <w:rsid w:val="00811203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Default">
    <w:name w:val="Default"/>
    <w:rsid w:val="0081120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Hipercze">
    <w:name w:val="Hyperlink"/>
    <w:unhideWhenUsed/>
    <w:rsid w:val="00811203"/>
    <w:rPr>
      <w:color w:val="0000FF"/>
      <w:u w:val="single"/>
    </w:rPr>
  </w:style>
  <w:style w:type="paragraph" w:styleId="Bezodstpw">
    <w:name w:val="No Spacing"/>
    <w:link w:val="BezodstpwZnak"/>
    <w:uiPriority w:val="99"/>
    <w:qFormat/>
    <w:rsid w:val="00811203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FontStyle33">
    <w:name w:val="Font Style33"/>
    <w:uiPriority w:val="99"/>
    <w:rsid w:val="00811203"/>
    <w:rPr>
      <w:rFonts w:ascii="Times New Roman" w:hAnsi="Times New Roman" w:cs="Times New Roman"/>
      <w:sz w:val="22"/>
      <w:szCs w:val="22"/>
    </w:rPr>
  </w:style>
  <w:style w:type="paragraph" w:styleId="NormalnyWeb">
    <w:name w:val="Normal (Web)"/>
    <w:basedOn w:val="Normalny"/>
    <w:uiPriority w:val="99"/>
    <w:unhideWhenUsed/>
    <w:rsid w:val="00811203"/>
    <w:rPr>
      <w:rFonts w:eastAsia="Calibri"/>
    </w:rPr>
  </w:style>
  <w:style w:type="paragraph" w:customStyle="1" w:styleId="Teksttreci2">
    <w:name w:val="Tekst treści (2)"/>
    <w:basedOn w:val="Normalny"/>
    <w:rsid w:val="00811203"/>
    <w:pPr>
      <w:widowControl w:val="0"/>
      <w:shd w:val="clear" w:color="auto" w:fill="FFFFFF"/>
      <w:spacing w:before="240" w:line="252" w:lineRule="exact"/>
      <w:ind w:hanging="360"/>
      <w:jc w:val="both"/>
    </w:pPr>
    <w:rPr>
      <w:sz w:val="21"/>
    </w:rPr>
  </w:style>
  <w:style w:type="paragraph" w:customStyle="1" w:styleId="a-podst-2">
    <w:name w:val="a-podst-2"/>
    <w:basedOn w:val="Normalny"/>
    <w:rsid w:val="00811203"/>
    <w:pPr>
      <w:spacing w:line="360" w:lineRule="auto"/>
      <w:ind w:left="284" w:hanging="284"/>
    </w:pPr>
    <w:rPr>
      <w:szCs w:val="20"/>
    </w:rPr>
  </w:style>
  <w:style w:type="paragraph" w:customStyle="1" w:styleId="Teksttreci5">
    <w:name w:val="Tekst treści (5)"/>
    <w:basedOn w:val="Normalny"/>
    <w:rsid w:val="00811203"/>
    <w:pPr>
      <w:widowControl w:val="0"/>
      <w:shd w:val="clear" w:color="auto" w:fill="FFFFFF"/>
      <w:spacing w:before="240" w:after="480" w:line="250" w:lineRule="exact"/>
      <w:ind w:hanging="320"/>
      <w:jc w:val="both"/>
    </w:pPr>
    <w:rPr>
      <w:i/>
      <w:sz w:val="22"/>
    </w:rPr>
  </w:style>
  <w:style w:type="table" w:styleId="Tabela-Siatka">
    <w:name w:val="Table Grid"/>
    <w:basedOn w:val="Standardowy"/>
    <w:uiPriority w:val="59"/>
    <w:rsid w:val="00CE0F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0C0949"/>
    <w:rPr>
      <w:color w:val="954F72" w:themeColor="followedHyperlink"/>
      <w:u w:val="single"/>
    </w:rPr>
  </w:style>
  <w:style w:type="paragraph" w:styleId="Tekstpodstawowy">
    <w:name w:val="Body Text"/>
    <w:basedOn w:val="Normalny"/>
    <w:link w:val="TekstpodstawowyZnak"/>
    <w:rsid w:val="00C52280"/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C52280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customStyle="1" w:styleId="pkt">
    <w:name w:val="pkt"/>
    <w:basedOn w:val="Normalny"/>
    <w:rsid w:val="00690095"/>
    <w:pPr>
      <w:autoSpaceDE w:val="0"/>
      <w:autoSpaceDN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  <w:u w:color="000000"/>
    </w:rPr>
  </w:style>
  <w:style w:type="paragraph" w:styleId="Listanumerowana">
    <w:name w:val="List Number"/>
    <w:basedOn w:val="Normalny"/>
    <w:rsid w:val="00253817"/>
    <w:pPr>
      <w:widowControl w:val="0"/>
      <w:numPr>
        <w:numId w:val="1"/>
      </w:numPr>
      <w:autoSpaceDE w:val="0"/>
      <w:autoSpaceDN w:val="0"/>
      <w:adjustRightInd w:val="0"/>
      <w:spacing w:before="120" w:after="60" w:line="288" w:lineRule="auto"/>
    </w:pPr>
    <w:rPr>
      <w:rFonts w:ascii="Times" w:hAnsi="Times"/>
      <w:b/>
      <w:sz w:val="22"/>
      <w:szCs w:val="22"/>
    </w:rPr>
  </w:style>
  <w:style w:type="paragraph" w:styleId="Listanumerowana2">
    <w:name w:val="List Number 2"/>
    <w:basedOn w:val="Normalny"/>
    <w:rsid w:val="00253817"/>
    <w:pPr>
      <w:numPr>
        <w:ilvl w:val="1"/>
        <w:numId w:val="1"/>
      </w:numPr>
      <w:autoSpaceDE w:val="0"/>
      <w:autoSpaceDN w:val="0"/>
      <w:adjustRightInd w:val="0"/>
      <w:spacing w:line="288" w:lineRule="auto"/>
      <w:jc w:val="both"/>
    </w:pPr>
    <w:rPr>
      <w:rFonts w:ascii="Times" w:hAnsi="Times"/>
      <w:sz w:val="22"/>
    </w:rPr>
  </w:style>
  <w:style w:type="paragraph" w:styleId="Listanumerowana3">
    <w:name w:val="List Number 3"/>
    <w:basedOn w:val="Normalny"/>
    <w:link w:val="Listanumerowana3Znak"/>
    <w:rsid w:val="00253817"/>
    <w:pPr>
      <w:numPr>
        <w:numId w:val="2"/>
      </w:numPr>
      <w:tabs>
        <w:tab w:val="num" w:pos="1440"/>
      </w:tabs>
      <w:spacing w:line="288" w:lineRule="auto"/>
      <w:ind w:left="1701" w:hanging="709"/>
      <w:jc w:val="both"/>
    </w:pPr>
    <w:rPr>
      <w:rFonts w:ascii="Times" w:hAnsi="Times"/>
      <w:sz w:val="22"/>
      <w:szCs w:val="22"/>
    </w:rPr>
  </w:style>
  <w:style w:type="paragraph" w:styleId="Listanumerowana4">
    <w:name w:val="List Number 4"/>
    <w:basedOn w:val="Listanumerowana3"/>
    <w:rsid w:val="00253817"/>
    <w:pPr>
      <w:numPr>
        <w:numId w:val="3"/>
      </w:numPr>
      <w:ind w:left="2552" w:hanging="851"/>
    </w:pPr>
  </w:style>
  <w:style w:type="character" w:customStyle="1" w:styleId="Listanumerowana3Znak">
    <w:name w:val="Lista numerowana 3 Znak"/>
    <w:link w:val="Listanumerowana3"/>
    <w:rsid w:val="00253817"/>
    <w:rPr>
      <w:rFonts w:ascii="Times" w:eastAsia="Times New Roman" w:hAnsi="Times" w:cs="Times New Roman"/>
      <w:lang w:eastAsia="pl-PL"/>
    </w:rPr>
  </w:style>
  <w:style w:type="paragraph" w:styleId="Listanumerowana5">
    <w:name w:val="List Number 5"/>
    <w:basedOn w:val="Normalny"/>
    <w:rsid w:val="00253817"/>
    <w:pPr>
      <w:numPr>
        <w:ilvl w:val="4"/>
        <w:numId w:val="1"/>
      </w:numPr>
      <w:spacing w:line="288" w:lineRule="auto"/>
      <w:jc w:val="both"/>
    </w:pPr>
    <w:rPr>
      <w:rFonts w:ascii="Times" w:hAnsi="Times"/>
      <w:bCs/>
      <w:sz w:val="22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D7E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D7EF9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D7EF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D7EF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D7EF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D7EF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D7EF9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lb">
    <w:name w:val="a_lb"/>
    <w:basedOn w:val="Domylnaczcionkaakapitu"/>
    <w:rsid w:val="00DF069E"/>
  </w:style>
  <w:style w:type="paragraph" w:customStyle="1" w:styleId="normaltableau">
    <w:name w:val="normal_tableau"/>
    <w:basedOn w:val="Normalny"/>
    <w:rsid w:val="00272DCC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2049F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049F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2049F1"/>
    <w:rPr>
      <w:vertAlign w:val="superscript"/>
    </w:rPr>
  </w:style>
  <w:style w:type="paragraph" w:styleId="Zwykytekst">
    <w:name w:val="Plain Text"/>
    <w:basedOn w:val="Normalny"/>
    <w:link w:val="ZwykytekstZnak"/>
    <w:rsid w:val="005A34E2"/>
    <w:rPr>
      <w:rFonts w:ascii="Courier New" w:eastAsia="MS Mincho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A34E2"/>
    <w:rPr>
      <w:rFonts w:ascii="Courier New" w:eastAsia="MS Mincho" w:hAnsi="Courier New" w:cs="Times New Roman"/>
      <w:sz w:val="20"/>
      <w:szCs w:val="20"/>
      <w:lang w:eastAsia="pl-PL"/>
    </w:rPr>
  </w:style>
  <w:style w:type="numbering" w:customStyle="1" w:styleId="Zaimportowanystyl2">
    <w:name w:val="Zaimportowany styl 2"/>
    <w:rsid w:val="003F6F44"/>
    <w:pPr>
      <w:numPr>
        <w:numId w:val="4"/>
      </w:numPr>
    </w:pPr>
  </w:style>
  <w:style w:type="numbering" w:customStyle="1" w:styleId="Zaimportowanystyl40">
    <w:name w:val="Zaimportowany styl 4.0"/>
    <w:rsid w:val="003F6F44"/>
    <w:pPr>
      <w:numPr>
        <w:numId w:val="5"/>
      </w:numPr>
    </w:pPr>
  </w:style>
  <w:style w:type="paragraph" w:customStyle="1" w:styleId="Standard">
    <w:name w:val="Standard"/>
    <w:rsid w:val="003F6F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Tekstpodstawowywcity21">
    <w:name w:val="Tekst podstawowy wcięty 21"/>
    <w:basedOn w:val="Normalny"/>
    <w:rsid w:val="00D213B7"/>
    <w:pPr>
      <w:widowControl w:val="0"/>
      <w:ind w:left="3686" w:hanging="1843"/>
      <w:jc w:val="both"/>
    </w:pPr>
    <w:rPr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15EFF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D63857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63857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character" w:customStyle="1" w:styleId="Teksttreci">
    <w:name w:val="Tekst treści_"/>
    <w:basedOn w:val="Domylnaczcionkaakapitu"/>
    <w:link w:val="Teksttreci1"/>
    <w:uiPriority w:val="99"/>
    <w:locked/>
    <w:rsid w:val="003A1F7D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3A1F7D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character" w:customStyle="1" w:styleId="TeksttreciPogrubienie6">
    <w:name w:val="Tekst treści + Pogrubienie6"/>
    <w:basedOn w:val="Teksttreci"/>
    <w:uiPriority w:val="99"/>
    <w:rsid w:val="003A1F7D"/>
    <w:rPr>
      <w:rFonts w:cs="Times New Roman"/>
      <w:b/>
      <w:bCs/>
      <w:spacing w:val="0"/>
      <w:sz w:val="19"/>
      <w:szCs w:val="19"/>
      <w:shd w:val="clear" w:color="auto" w:fill="FFFFFF"/>
    </w:rPr>
  </w:style>
  <w:style w:type="paragraph" w:styleId="Tekstpodstawowy2">
    <w:name w:val="Body Text 2"/>
    <w:basedOn w:val="Normalny"/>
    <w:link w:val="Tekstpodstawowy2Znak1"/>
    <w:rsid w:val="00FE276A"/>
    <w:pPr>
      <w:suppressAutoHyphens/>
      <w:spacing w:after="120" w:line="480" w:lineRule="auto"/>
    </w:pPr>
    <w:rPr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FE27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treci0">
    <w:name w:val="Tekst treści"/>
    <w:uiPriority w:val="99"/>
    <w:rsid w:val="00FE276A"/>
    <w:rPr>
      <w:rFonts w:ascii="Arial Unicode MS" w:eastAsia="Arial Unicode MS" w:cs="Arial Unicode MS"/>
      <w:noProof/>
      <w:spacing w:val="0"/>
      <w:sz w:val="19"/>
      <w:szCs w:val="19"/>
      <w:shd w:val="clear" w:color="auto" w:fill="FFFFFF"/>
    </w:rPr>
  </w:style>
  <w:style w:type="character" w:customStyle="1" w:styleId="Tekstpodstawowy2Znak1">
    <w:name w:val="Tekst podstawowy 2 Znak1"/>
    <w:link w:val="Tekstpodstawowy2"/>
    <w:rsid w:val="00FE27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h2">
    <w:name w:val="h2"/>
    <w:basedOn w:val="Domylnaczcionkaakapitu"/>
    <w:rsid w:val="00FE276A"/>
  </w:style>
  <w:style w:type="character" w:customStyle="1" w:styleId="TeksttreciPogrubienie">
    <w:name w:val="Tekst treści + Pogrubienie"/>
    <w:uiPriority w:val="99"/>
    <w:rsid w:val="00966DBA"/>
    <w:rPr>
      <w:rFonts w:cs="Times New Roman"/>
      <w:b/>
      <w:bCs/>
      <w:spacing w:val="0"/>
      <w:sz w:val="19"/>
      <w:szCs w:val="19"/>
      <w:shd w:val="clear" w:color="auto" w:fill="FFFFFF"/>
    </w:rPr>
  </w:style>
  <w:style w:type="character" w:customStyle="1" w:styleId="TeksttreciPogrubienie7">
    <w:name w:val="Tekst treści + Pogrubienie7"/>
    <w:uiPriority w:val="99"/>
    <w:rsid w:val="00966DBA"/>
    <w:rPr>
      <w:rFonts w:ascii="Arial Unicode MS" w:eastAsia="Arial Unicode MS" w:cs="Arial Unicode MS"/>
      <w:b/>
      <w:bCs/>
      <w:noProof/>
      <w:spacing w:val="0"/>
      <w:sz w:val="19"/>
      <w:szCs w:val="19"/>
      <w:shd w:val="clear" w:color="auto" w:fill="FFFFFF"/>
    </w:rPr>
  </w:style>
  <w:style w:type="paragraph" w:customStyle="1" w:styleId="Domylnie">
    <w:name w:val="Domyślnie"/>
    <w:rsid w:val="00BC3272"/>
    <w:pPr>
      <w:widowControl w:val="0"/>
      <w:autoSpaceDN w:val="0"/>
      <w:adjustRightInd w:val="0"/>
      <w:spacing w:after="0" w:line="240" w:lineRule="auto"/>
    </w:pPr>
    <w:rPr>
      <w:rFonts w:ascii="Times New Roman" w:eastAsia="Times New Roman" w:hAnsi="Times New Roman" w:cs="Arial Unicode MS"/>
      <w:color w:val="000000"/>
      <w:sz w:val="24"/>
      <w:szCs w:val="24"/>
    </w:rPr>
  </w:style>
  <w:style w:type="paragraph" w:customStyle="1" w:styleId="Styl">
    <w:name w:val="Styl"/>
    <w:rsid w:val="006F075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87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C5487F"/>
    <w:rPr>
      <w:rFonts w:asciiTheme="majorHAnsi" w:eastAsiaTheme="majorEastAsia" w:hAnsiTheme="majorHAnsi" w:cstheme="majorBidi"/>
      <w:color w:val="2E74B5" w:themeColor="accent1" w:themeShade="BF"/>
      <w:sz w:val="24"/>
      <w:szCs w:val="24"/>
      <w:lang w:eastAsia="pl-PL"/>
    </w:rPr>
  </w:style>
  <w:style w:type="paragraph" w:customStyle="1" w:styleId="Tekstpodstawowywcity31">
    <w:name w:val="Tekst podstawowy wcięty 31"/>
    <w:basedOn w:val="Normalny"/>
    <w:rsid w:val="00C5487F"/>
    <w:pPr>
      <w:suppressAutoHyphens/>
      <w:ind w:firstLine="708"/>
      <w:jc w:val="both"/>
    </w:pPr>
    <w:rPr>
      <w:bCs/>
      <w:kern w:val="1"/>
      <w:szCs w:val="20"/>
      <w:lang w:eastAsia="ar-SA"/>
    </w:rPr>
  </w:style>
  <w:style w:type="paragraph" w:customStyle="1" w:styleId="NormalnyWeb1">
    <w:name w:val="Normalny (Web)1"/>
    <w:basedOn w:val="Normalny"/>
    <w:rsid w:val="00C5487F"/>
    <w:pPr>
      <w:suppressAutoHyphens/>
      <w:spacing w:before="28" w:after="119"/>
    </w:pPr>
    <w:rPr>
      <w:kern w:val="1"/>
      <w:lang w:eastAsia="ar-SA"/>
    </w:rPr>
  </w:style>
  <w:style w:type="paragraph" w:customStyle="1" w:styleId="p1">
    <w:name w:val="p1"/>
    <w:basedOn w:val="Normalny"/>
    <w:rsid w:val="00FC11EE"/>
    <w:rPr>
      <w:rFonts w:ascii="Helvetica" w:eastAsiaTheme="minorHAnsi" w:hAnsi="Helvetica"/>
      <w:sz w:val="17"/>
      <w:szCs w:val="17"/>
    </w:rPr>
  </w:style>
  <w:style w:type="character" w:customStyle="1" w:styleId="Nagwek4Znak">
    <w:name w:val="Nagłówek 4 Znak"/>
    <w:basedOn w:val="Domylnaczcionkaakapitu"/>
    <w:link w:val="Nagwek4"/>
    <w:uiPriority w:val="9"/>
    <w:rsid w:val="00F736D2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pl-PL"/>
    </w:rPr>
  </w:style>
  <w:style w:type="paragraph" w:customStyle="1" w:styleId="Standardowy1">
    <w:name w:val="Standardowy1"/>
    <w:rsid w:val="00DD6B68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pl-PL" w:bidi="hi-IN"/>
    </w:rPr>
  </w:style>
  <w:style w:type="paragraph" w:customStyle="1" w:styleId="Akapitzlist1">
    <w:name w:val="Akapit z listą1"/>
    <w:basedOn w:val="Normalny"/>
    <w:uiPriority w:val="34"/>
    <w:qFormat/>
    <w:rsid w:val="006B5EF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Akapitzlist2">
    <w:name w:val="Akapit z listą2"/>
    <w:basedOn w:val="Normalny"/>
    <w:uiPriority w:val="34"/>
    <w:qFormat/>
    <w:rsid w:val="006B5EF6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</w:rPr>
  </w:style>
  <w:style w:type="paragraph" w:customStyle="1" w:styleId="Standardowy2">
    <w:name w:val="Standardowy2"/>
    <w:rsid w:val="0085278E"/>
    <w:pPr>
      <w:spacing w:after="0" w:line="240" w:lineRule="auto"/>
    </w:pPr>
    <w:rPr>
      <w:rFonts w:ascii="Times New Roman" w:eastAsia="Times New Roman" w:hAnsi="Times New Roman" w:cs="Mangal"/>
      <w:sz w:val="20"/>
      <w:szCs w:val="20"/>
      <w:lang w:eastAsia="pl-PL" w:bidi="hi-IN"/>
    </w:rPr>
  </w:style>
  <w:style w:type="character" w:customStyle="1" w:styleId="BezodstpwZnak">
    <w:name w:val="Bez odstępów Znak"/>
    <w:link w:val="Bezodstpw"/>
    <w:uiPriority w:val="1"/>
    <w:rsid w:val="007C22DD"/>
    <w:rPr>
      <w:rFonts w:ascii="Calibri" w:eastAsia="Times New Roman" w:hAnsi="Calibri" w:cs="Times New Roman"/>
      <w:lang w:eastAsia="pl-PL"/>
    </w:rPr>
  </w:style>
  <w:style w:type="paragraph" w:customStyle="1" w:styleId="Zwykytekst3">
    <w:name w:val="Zwykły tekst3"/>
    <w:basedOn w:val="Normalny"/>
    <w:rsid w:val="007C22DD"/>
    <w:pPr>
      <w:suppressAutoHyphens/>
      <w:jc w:val="center"/>
    </w:pPr>
    <w:rPr>
      <w:rFonts w:ascii="Courier New" w:hAnsi="Courier New" w:cs="Courier New"/>
      <w:sz w:val="20"/>
      <w:szCs w:val="20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DE6D0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DE6D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2">
    <w:name w:val="p2"/>
    <w:basedOn w:val="Normalny"/>
    <w:rsid w:val="0063787A"/>
    <w:rPr>
      <w:rFonts w:eastAsiaTheme="minorHAnsi"/>
      <w:sz w:val="17"/>
      <w:szCs w:val="17"/>
    </w:rPr>
  </w:style>
  <w:style w:type="paragraph" w:customStyle="1" w:styleId="p3">
    <w:name w:val="p3"/>
    <w:basedOn w:val="Normalny"/>
    <w:rsid w:val="0063787A"/>
    <w:pPr>
      <w:spacing w:after="21"/>
    </w:pPr>
    <w:rPr>
      <w:rFonts w:eastAsiaTheme="minorHAnsi"/>
      <w:sz w:val="17"/>
      <w:szCs w:val="17"/>
    </w:rPr>
  </w:style>
  <w:style w:type="paragraph" w:customStyle="1" w:styleId="p4">
    <w:name w:val="p4"/>
    <w:basedOn w:val="Normalny"/>
    <w:rsid w:val="0063787A"/>
    <w:rPr>
      <w:rFonts w:eastAsiaTheme="minorHAnsi"/>
      <w:sz w:val="17"/>
      <w:szCs w:val="17"/>
    </w:rPr>
  </w:style>
  <w:style w:type="character" w:customStyle="1" w:styleId="apple-converted-space">
    <w:name w:val="apple-converted-space"/>
    <w:basedOn w:val="Domylnaczcionkaakapitu"/>
    <w:rsid w:val="0063787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agwek">
    <w:name w:val="Zaimportowanystyl40"/>
    <w:pPr>
      <w:numPr>
        <w:numId w:val="5"/>
      </w:numPr>
    </w:pPr>
  </w:style>
  <w:style w:type="numbering" w:customStyle="1" w:styleId="NagwekZnak">
    <w:name w:val="Zaimportowanystyl2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10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53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07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39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337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2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5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99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8525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0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06943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415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20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7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36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9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63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11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AB39C-23FD-4264-970D-AA487F417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2471</Words>
  <Characters>14827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Adam Cichowicz</cp:lastModifiedBy>
  <cp:revision>6</cp:revision>
  <cp:lastPrinted>2018-04-24T13:58:00Z</cp:lastPrinted>
  <dcterms:created xsi:type="dcterms:W3CDTF">2018-02-25T23:19:00Z</dcterms:created>
  <dcterms:modified xsi:type="dcterms:W3CDTF">2018-04-24T13:58:00Z</dcterms:modified>
</cp:coreProperties>
</file>